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18CB" w:rsidRDefault="00AE18CB" w:rsidP="00AE18CB">
      <w:pPr>
        <w:spacing w:line="276" w:lineRule="auto"/>
        <w:jc w:val="right"/>
      </w:pPr>
      <w:r>
        <w:t xml:space="preserve">Приложение </w:t>
      </w:r>
      <w:r w:rsidR="00043C79">
        <w:t>№5</w:t>
      </w:r>
    </w:p>
    <w:p w:rsidR="00AE18CB" w:rsidRPr="00BD3C19" w:rsidRDefault="00AE18CB" w:rsidP="00AE18CB">
      <w:pPr>
        <w:spacing w:line="276" w:lineRule="auto"/>
        <w:jc w:val="right"/>
      </w:pPr>
      <w:r w:rsidRPr="00A46992">
        <w:t>к Предложению делать Оферты №</w:t>
      </w:r>
      <w:r w:rsidR="0037252E">
        <w:t>359</w:t>
      </w:r>
      <w:r w:rsidRPr="00BD3C19">
        <w:t>-КС-201</w:t>
      </w:r>
      <w:r w:rsidR="00CB2E69">
        <w:t>5</w:t>
      </w:r>
    </w:p>
    <w:p w:rsidR="00AE18CB" w:rsidRDefault="00AE18CB" w:rsidP="00D470C1">
      <w:pPr>
        <w:spacing w:line="276" w:lineRule="auto"/>
        <w:jc w:val="right"/>
      </w:pPr>
    </w:p>
    <w:tbl>
      <w:tblPr>
        <w:tblW w:w="14313" w:type="dxa"/>
        <w:tblInd w:w="421" w:type="dxa"/>
        <w:tblLook w:val="04A0" w:firstRow="1" w:lastRow="0" w:firstColumn="1" w:lastColumn="0" w:noHBand="0" w:noVBand="1"/>
      </w:tblPr>
      <w:tblGrid>
        <w:gridCol w:w="541"/>
        <w:gridCol w:w="2014"/>
        <w:gridCol w:w="1751"/>
        <w:gridCol w:w="2094"/>
        <w:gridCol w:w="2320"/>
        <w:gridCol w:w="1885"/>
        <w:gridCol w:w="1622"/>
        <w:gridCol w:w="2086"/>
      </w:tblGrid>
      <w:tr w:rsidR="00AE18CB" w:rsidRPr="00236C63" w:rsidTr="00AE18CB">
        <w:trPr>
          <w:trHeight w:val="250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236C63" w:rsidRDefault="00AE18CB" w:rsidP="0064502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236C63" w:rsidRDefault="00AE18CB" w:rsidP="0064502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236C63" w:rsidRDefault="00AE18CB" w:rsidP="0064502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236C63" w:rsidRDefault="00AE18CB" w:rsidP="0064502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236C63" w:rsidRDefault="00AE18CB" w:rsidP="0064502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236C63" w:rsidRDefault="00AE18CB" w:rsidP="0064502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236C63" w:rsidRDefault="00AE18CB" w:rsidP="0064502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0B57EB" w:rsidRDefault="00AE18CB" w:rsidP="0064502A">
            <w:pPr>
              <w:jc w:val="center"/>
              <w:rPr>
                <w:i/>
                <w:color w:val="000000"/>
              </w:rPr>
            </w:pPr>
          </w:p>
        </w:tc>
      </w:tr>
      <w:tr w:rsidR="00AE18CB" w:rsidRPr="00850DC3" w:rsidTr="00AE18CB">
        <w:trPr>
          <w:trHeight w:val="250"/>
        </w:trPr>
        <w:tc>
          <w:tcPr>
            <w:tcW w:w="1431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814302">
            <w:pPr>
              <w:jc w:val="center"/>
              <w:rPr>
                <w:b/>
                <w:bCs/>
                <w:color w:val="000000"/>
              </w:rPr>
            </w:pPr>
            <w:r w:rsidRPr="00850DC3">
              <w:rPr>
                <w:b/>
                <w:bCs/>
                <w:color w:val="000000"/>
              </w:rPr>
              <w:t xml:space="preserve">Справка о заключенных и выполненных аналогичных договорах за </w:t>
            </w:r>
            <w:r w:rsidR="00814302">
              <w:rPr>
                <w:b/>
                <w:bCs/>
                <w:color w:val="000000"/>
              </w:rPr>
              <w:t>5</w:t>
            </w:r>
            <w:r w:rsidRPr="00850DC3">
              <w:rPr>
                <w:b/>
                <w:bCs/>
                <w:color w:val="000000"/>
              </w:rPr>
              <w:t xml:space="preserve"> </w:t>
            </w:r>
            <w:r w:rsidR="00814302">
              <w:rPr>
                <w:b/>
                <w:bCs/>
                <w:color w:val="000000"/>
              </w:rPr>
              <w:t>лет</w:t>
            </w:r>
            <w:r w:rsidR="002E6F04">
              <w:rPr>
                <w:b/>
                <w:bCs/>
                <w:color w:val="000000"/>
              </w:rPr>
              <w:t>*</w:t>
            </w:r>
          </w:p>
        </w:tc>
      </w:tr>
      <w:tr w:rsidR="00AE18CB" w:rsidRPr="00850DC3" w:rsidTr="002E6F04">
        <w:trPr>
          <w:trHeight w:val="90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</w:tr>
      <w:tr w:rsidR="00AE18CB" w:rsidRPr="00850DC3" w:rsidTr="00AE18CB">
        <w:trPr>
          <w:trHeight w:val="250"/>
        </w:trPr>
        <w:tc>
          <w:tcPr>
            <w:tcW w:w="1431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Наименование Претендента: _________________________________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</w:tr>
      <w:tr w:rsidR="00AE18CB" w:rsidRPr="00850DC3" w:rsidTr="00AE18CB">
        <w:trPr>
          <w:trHeight w:val="997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№</w:t>
            </w:r>
          </w:p>
        </w:tc>
        <w:tc>
          <w:tcPr>
            <w:tcW w:w="2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Форма собственности, наименование предприятия</w:t>
            </w:r>
            <w:r w:rsidR="000A43CC">
              <w:rPr>
                <w:color w:val="000000"/>
              </w:rPr>
              <w:t xml:space="preserve"> - заказчика</w:t>
            </w:r>
          </w:p>
        </w:tc>
        <w:tc>
          <w:tcPr>
            <w:tcW w:w="1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Адрес предприятия</w:t>
            </w:r>
          </w:p>
        </w:tc>
        <w:tc>
          <w:tcPr>
            <w:tcW w:w="2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Контактное лицо, его должность, телефон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3D70A1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Предмет договора, краткое описание состава работ/услуг</w:t>
            </w: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Дата заключения договора, срок действия</w:t>
            </w:r>
          </w:p>
        </w:tc>
        <w:tc>
          <w:tcPr>
            <w:tcW w:w="1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Сумма договора, тыс. руб.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Сведения о рекламациях по перечисленным договорам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1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2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…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374"/>
        </w:trPr>
        <w:tc>
          <w:tcPr>
            <w:tcW w:w="143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rPr>
                <w:b/>
                <w:bCs/>
                <w:color w:val="000000"/>
              </w:rPr>
            </w:pPr>
            <w:r w:rsidRPr="00850DC3">
              <w:rPr>
                <w:b/>
                <w:bCs/>
                <w:color w:val="000000"/>
              </w:rPr>
              <w:t>Итого за 201_ год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1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2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…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361"/>
        </w:trPr>
        <w:tc>
          <w:tcPr>
            <w:tcW w:w="106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rPr>
                <w:b/>
                <w:bCs/>
                <w:color w:val="000000"/>
              </w:rPr>
            </w:pPr>
            <w:r w:rsidRPr="00850DC3">
              <w:rPr>
                <w:b/>
                <w:bCs/>
                <w:color w:val="000000"/>
              </w:rPr>
              <w:t>Итого за 201_ год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b/>
                <w:bCs/>
                <w:color w:val="000000"/>
              </w:rPr>
            </w:pPr>
            <w:r w:rsidRPr="00850DC3">
              <w:rPr>
                <w:b/>
                <w:bCs/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b/>
                <w:bCs/>
                <w:color w:val="000000"/>
              </w:rPr>
            </w:pPr>
            <w:r w:rsidRPr="00850DC3">
              <w:rPr>
                <w:b/>
                <w:bCs/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1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2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…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361"/>
        </w:trPr>
        <w:tc>
          <w:tcPr>
            <w:tcW w:w="106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rPr>
                <w:b/>
                <w:bCs/>
                <w:color w:val="000000"/>
              </w:rPr>
            </w:pPr>
            <w:r w:rsidRPr="00850DC3">
              <w:rPr>
                <w:b/>
                <w:bCs/>
                <w:color w:val="000000"/>
              </w:rPr>
              <w:t>Итого за 201_ год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b/>
                <w:bCs/>
                <w:color w:val="000000"/>
              </w:rPr>
            </w:pPr>
            <w:r w:rsidRPr="00850DC3">
              <w:rPr>
                <w:b/>
                <w:bCs/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b/>
                <w:bCs/>
                <w:color w:val="000000"/>
              </w:rPr>
            </w:pPr>
            <w:r w:rsidRPr="00850DC3">
              <w:rPr>
                <w:b/>
                <w:bCs/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104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jc w:val="both"/>
              <w:rPr>
                <w:color w:val="000000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jc w:val="both"/>
              <w:rPr>
                <w:color w:val="000000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jc w:val="both"/>
              <w:rPr>
                <w:color w:val="000000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jc w:val="both"/>
              <w:rPr>
                <w:color w:val="000000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jc w:val="both"/>
              <w:rPr>
                <w:color w:val="000000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jc w:val="both"/>
              <w:rPr>
                <w:color w:val="000000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</w:tr>
      <w:tr w:rsidR="00AE18CB" w:rsidRPr="00850DC3" w:rsidTr="00AE18CB">
        <w:trPr>
          <w:trHeight w:val="250"/>
        </w:trPr>
        <w:tc>
          <w:tcPr>
            <w:tcW w:w="43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  <w:r w:rsidRPr="00850DC3">
              <w:rPr>
                <w:color w:val="000000"/>
              </w:rPr>
              <w:t>Дата заполнения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</w:tr>
      <w:tr w:rsidR="00AE18CB" w:rsidRPr="00850DC3" w:rsidTr="00AE18CB">
        <w:trPr>
          <w:trHeight w:val="324"/>
        </w:trPr>
        <w:tc>
          <w:tcPr>
            <w:tcW w:w="64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  <w:r w:rsidRPr="00850DC3">
              <w:rPr>
                <w:color w:val="000000"/>
              </w:rPr>
              <w:t>"_______"_____________________201_г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</w:tr>
      <w:tr w:rsidR="00AE18CB" w:rsidRPr="00850DC3" w:rsidTr="00AE18CB">
        <w:trPr>
          <w:trHeight w:val="87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</w:tr>
      <w:tr w:rsidR="00AE18CB" w:rsidRPr="00850DC3" w:rsidTr="00AE18CB">
        <w:trPr>
          <w:trHeight w:val="228"/>
        </w:trPr>
        <w:tc>
          <w:tcPr>
            <w:tcW w:w="87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  <w:r w:rsidRPr="00850DC3">
              <w:rPr>
                <w:color w:val="000000"/>
              </w:rPr>
              <w:t>Руководитель ________________________          /Фамилия И.О./</w:t>
            </w: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</w:tr>
    </w:tbl>
    <w:p w:rsidR="00AE18CB" w:rsidRDefault="002E6F04" w:rsidP="002E6F04">
      <w:pPr>
        <w:spacing w:line="276" w:lineRule="auto"/>
      </w:pPr>
      <w:r>
        <w:t xml:space="preserve">  </w:t>
      </w:r>
    </w:p>
    <w:p w:rsidR="002E6F04" w:rsidRDefault="002E6F04" w:rsidP="002E6F04">
      <w:pPr>
        <w:spacing w:line="276" w:lineRule="auto"/>
      </w:pPr>
      <w:r>
        <w:t>*- в данной Справке приводятся сведения об опыте выполнения Договоров, аналогичных по объему, срокам, составу и прочим характеристикам тем, которые указаны в Техническом задании.</w:t>
      </w:r>
    </w:p>
    <w:p w:rsidR="00615C00" w:rsidRDefault="00615C00" w:rsidP="00D470C1">
      <w:pPr>
        <w:spacing w:line="276" w:lineRule="auto"/>
        <w:jc w:val="right"/>
        <w:sectPr w:rsidR="00615C00" w:rsidSect="00D470C1">
          <w:footerReference w:type="default" r:id="rId9"/>
          <w:pgSz w:w="16840" w:h="11907" w:orient="landscape" w:code="9"/>
          <w:pgMar w:top="1134" w:right="851" w:bottom="851" w:left="851" w:header="680" w:footer="340" w:gutter="0"/>
          <w:cols w:space="60"/>
          <w:noEndnote/>
          <w:docGrid w:linePitch="326"/>
        </w:sectPr>
      </w:pPr>
    </w:p>
    <w:p w:rsidR="00043C79" w:rsidRDefault="00043C79" w:rsidP="00043C79">
      <w:pPr>
        <w:spacing w:line="276" w:lineRule="auto"/>
        <w:jc w:val="right"/>
      </w:pPr>
      <w:r>
        <w:lastRenderedPageBreak/>
        <w:t>Приложение №6</w:t>
      </w:r>
    </w:p>
    <w:p w:rsidR="00043C79" w:rsidRPr="00BD3C19" w:rsidRDefault="00043C79" w:rsidP="00043C79">
      <w:pPr>
        <w:spacing w:line="276" w:lineRule="auto"/>
        <w:jc w:val="right"/>
      </w:pPr>
      <w:r w:rsidRPr="00A46992">
        <w:t>к Предложению делать Оферты №</w:t>
      </w:r>
      <w:r w:rsidR="0037252E">
        <w:t>359</w:t>
      </w:r>
      <w:r w:rsidRPr="00BD3C19">
        <w:t>-КС-201</w:t>
      </w:r>
      <w:r w:rsidR="00CB2E69">
        <w:t>5</w:t>
      </w:r>
    </w:p>
    <w:tbl>
      <w:tblPr>
        <w:tblW w:w="15028" w:type="dxa"/>
        <w:tblInd w:w="108" w:type="dxa"/>
        <w:tblLook w:val="04A0" w:firstRow="1" w:lastRow="0" w:firstColumn="1" w:lastColumn="0" w:noHBand="0" w:noVBand="1"/>
      </w:tblPr>
      <w:tblGrid>
        <w:gridCol w:w="564"/>
        <w:gridCol w:w="2358"/>
        <w:gridCol w:w="2632"/>
        <w:gridCol w:w="2137"/>
        <w:gridCol w:w="1651"/>
        <w:gridCol w:w="2559"/>
        <w:gridCol w:w="3127"/>
      </w:tblGrid>
      <w:tr w:rsidR="00043C79" w:rsidRPr="00043C79" w:rsidTr="001919B2">
        <w:trPr>
          <w:trHeight w:val="221"/>
        </w:trPr>
        <w:tc>
          <w:tcPr>
            <w:tcW w:w="1502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C79" w:rsidRPr="00043C79" w:rsidRDefault="00043C79" w:rsidP="001919B2">
            <w:pPr>
              <w:keepNext/>
              <w:keepLines/>
              <w:widowControl w:val="0"/>
              <w:spacing w:before="200"/>
              <w:jc w:val="center"/>
              <w:outlineLvl w:val="3"/>
              <w:rPr>
                <w:b/>
                <w:bCs/>
                <w:iCs/>
              </w:rPr>
            </w:pPr>
            <w:r w:rsidRPr="00043C79">
              <w:rPr>
                <w:b/>
                <w:bCs/>
                <w:iCs/>
              </w:rPr>
              <w:t xml:space="preserve">Справка о </w:t>
            </w:r>
            <w:r w:rsidR="001919B2">
              <w:rPr>
                <w:b/>
                <w:bCs/>
                <w:iCs/>
              </w:rPr>
              <w:t xml:space="preserve">наличии </w:t>
            </w:r>
            <w:r w:rsidRPr="00043C79">
              <w:rPr>
                <w:b/>
                <w:bCs/>
                <w:iCs/>
              </w:rPr>
              <w:t>кадровых ресурс</w:t>
            </w:r>
            <w:r w:rsidR="001919B2">
              <w:rPr>
                <w:b/>
                <w:bCs/>
                <w:iCs/>
              </w:rPr>
              <w:t>ов*</w:t>
            </w:r>
          </w:p>
        </w:tc>
      </w:tr>
      <w:tr w:rsidR="00043C79" w:rsidRPr="00043C79" w:rsidTr="001919B2">
        <w:trPr>
          <w:trHeight w:val="298"/>
        </w:trPr>
        <w:tc>
          <w:tcPr>
            <w:tcW w:w="1502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Наименование Претендента: _________________________________</w:t>
            </w:r>
          </w:p>
        </w:tc>
      </w:tr>
      <w:tr w:rsidR="00043C79" w:rsidRPr="00043C79" w:rsidTr="001919B2">
        <w:trPr>
          <w:trHeight w:val="146"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C79" w:rsidRPr="00043C79" w:rsidRDefault="00043C79" w:rsidP="00043C79">
            <w:pPr>
              <w:widowControl w:val="0"/>
              <w:jc w:val="both"/>
              <w:rPr>
                <w:color w:val="000000"/>
              </w:rPr>
            </w:pPr>
          </w:p>
        </w:tc>
        <w:tc>
          <w:tcPr>
            <w:tcW w:w="2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C79" w:rsidRPr="00043C79" w:rsidRDefault="00043C79" w:rsidP="00043C79">
            <w:pPr>
              <w:widowControl w:val="0"/>
              <w:rPr>
                <w:color w:val="000000"/>
              </w:rPr>
            </w:pPr>
          </w:p>
        </w:tc>
        <w:tc>
          <w:tcPr>
            <w:tcW w:w="2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C79" w:rsidRPr="00043C79" w:rsidRDefault="00043C79" w:rsidP="00043C79">
            <w:pPr>
              <w:widowControl w:val="0"/>
              <w:rPr>
                <w:color w:val="000000"/>
              </w:rPr>
            </w:pPr>
          </w:p>
        </w:tc>
        <w:tc>
          <w:tcPr>
            <w:tcW w:w="2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C79" w:rsidRPr="00043C79" w:rsidRDefault="00043C79" w:rsidP="00043C79">
            <w:pPr>
              <w:widowControl w:val="0"/>
              <w:rPr>
                <w:color w:val="000000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C79" w:rsidRPr="00043C79" w:rsidRDefault="00043C79" w:rsidP="00043C79">
            <w:pPr>
              <w:widowControl w:val="0"/>
              <w:rPr>
                <w:color w:val="000000"/>
              </w:rPr>
            </w:pPr>
          </w:p>
        </w:tc>
        <w:tc>
          <w:tcPr>
            <w:tcW w:w="2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C79" w:rsidRPr="00043C79" w:rsidRDefault="00043C79" w:rsidP="00043C79">
            <w:pPr>
              <w:widowControl w:val="0"/>
              <w:rPr>
                <w:color w:val="000000"/>
              </w:rPr>
            </w:pPr>
          </w:p>
        </w:tc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C79" w:rsidRPr="00043C79" w:rsidRDefault="00043C79" w:rsidP="00043C79">
            <w:pPr>
              <w:widowControl w:val="0"/>
              <w:rPr>
                <w:color w:val="000000"/>
              </w:rPr>
            </w:pPr>
          </w:p>
        </w:tc>
      </w:tr>
      <w:tr w:rsidR="00043C79" w:rsidRPr="00043C79" w:rsidTr="001919B2">
        <w:trPr>
          <w:trHeight w:val="1402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№</w:t>
            </w:r>
          </w:p>
        </w:tc>
        <w:tc>
          <w:tcPr>
            <w:tcW w:w="2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Фамилия, имя, отчество специалиста</w:t>
            </w:r>
          </w:p>
        </w:tc>
        <w:tc>
          <w:tcPr>
            <w:tcW w:w="2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 xml:space="preserve">Образование, ученая степень </w:t>
            </w:r>
          </w:p>
        </w:tc>
        <w:tc>
          <w:tcPr>
            <w:tcW w:w="2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Учебное заведение, год окончания, полученная специальность</w:t>
            </w: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Должность</w:t>
            </w:r>
          </w:p>
        </w:tc>
        <w:tc>
          <w:tcPr>
            <w:tcW w:w="2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Стаж работы в данной или аналогичной должности, лет</w:t>
            </w:r>
          </w:p>
        </w:tc>
        <w:tc>
          <w:tcPr>
            <w:tcW w:w="3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1919B2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 xml:space="preserve">Наличие </w:t>
            </w:r>
            <w:r w:rsidR="001919B2">
              <w:rPr>
                <w:color w:val="000000"/>
              </w:rPr>
              <w:t>обучения т аттестации в области охраны труда и пром. безопасности</w:t>
            </w:r>
            <w:r w:rsidR="00D7108C">
              <w:rPr>
                <w:color w:val="000000"/>
              </w:rPr>
              <w:t xml:space="preserve"> (№ св-ва, дата выдачи)</w:t>
            </w:r>
          </w:p>
        </w:tc>
      </w:tr>
      <w:tr w:rsidR="00043C79" w:rsidRPr="00043C79" w:rsidTr="00043C79">
        <w:trPr>
          <w:trHeight w:val="389"/>
        </w:trPr>
        <w:tc>
          <w:tcPr>
            <w:tcW w:w="150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043C79" w:rsidRPr="00043C79" w:rsidTr="00043C79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1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</w:tr>
      <w:tr w:rsidR="00043C79" w:rsidRPr="00043C79" w:rsidTr="00043C79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</w:tr>
      <w:tr w:rsidR="00043C79" w:rsidRPr="00043C79" w:rsidTr="001919B2">
        <w:trPr>
          <w:trHeight w:val="260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…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</w:tr>
      <w:tr w:rsidR="00043C79" w:rsidRPr="00043C79" w:rsidTr="001919B2">
        <w:trPr>
          <w:trHeight w:val="363"/>
        </w:trPr>
        <w:tc>
          <w:tcPr>
            <w:tcW w:w="150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3C79" w:rsidRPr="00043C79" w:rsidRDefault="00043C79" w:rsidP="001919B2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 xml:space="preserve">Специалисты </w:t>
            </w:r>
            <w:r w:rsidR="001919B2">
              <w:rPr>
                <w:color w:val="000000"/>
              </w:rPr>
              <w:t xml:space="preserve">по профилю работы </w:t>
            </w:r>
            <w:r w:rsidRPr="00043C79">
              <w:rPr>
                <w:color w:val="000000"/>
              </w:rPr>
              <w:t>(</w:t>
            </w:r>
            <w:r w:rsidR="001919B2">
              <w:rPr>
                <w:color w:val="000000"/>
              </w:rPr>
              <w:t>механики, мастера и т.п.</w:t>
            </w:r>
            <w:r w:rsidRPr="00043C79">
              <w:rPr>
                <w:color w:val="000000"/>
              </w:rPr>
              <w:t>)</w:t>
            </w:r>
          </w:p>
        </w:tc>
      </w:tr>
      <w:tr w:rsidR="00043C79" w:rsidRPr="00043C79" w:rsidTr="00043C79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1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</w:tr>
      <w:tr w:rsidR="00043C79" w:rsidRPr="00043C79" w:rsidTr="00043C79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2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</w:tr>
      <w:tr w:rsidR="00043C79" w:rsidRPr="00043C79" w:rsidTr="00043C79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…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</w:tr>
      <w:tr w:rsidR="00043C79" w:rsidRPr="00043C79" w:rsidTr="00043C79">
        <w:trPr>
          <w:trHeight w:val="299"/>
        </w:trPr>
        <w:tc>
          <w:tcPr>
            <w:tcW w:w="150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3C79" w:rsidRPr="00043C79" w:rsidRDefault="00043C79" w:rsidP="001919B2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Прочий персонал, привлекаемый для оказани</w:t>
            </w:r>
            <w:r w:rsidR="00F85A71">
              <w:rPr>
                <w:color w:val="000000"/>
              </w:rPr>
              <w:t>я</w:t>
            </w:r>
            <w:r w:rsidRPr="00043C79">
              <w:rPr>
                <w:color w:val="000000"/>
              </w:rPr>
              <w:t xml:space="preserve"> услуг/выполнении работ </w:t>
            </w:r>
          </w:p>
        </w:tc>
      </w:tr>
      <w:tr w:rsidR="00043C79" w:rsidRPr="00043C79" w:rsidTr="00043C79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1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</w:tr>
      <w:tr w:rsidR="00043C79" w:rsidRPr="00043C79" w:rsidTr="00043C79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2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</w:tr>
      <w:tr w:rsidR="00043C79" w:rsidRPr="00043C79" w:rsidTr="001919B2">
        <w:trPr>
          <w:trHeight w:val="15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…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</w:tr>
    </w:tbl>
    <w:p w:rsidR="001919B2" w:rsidRPr="001F753C" w:rsidRDefault="001919B2" w:rsidP="001919B2">
      <w:pPr>
        <w:shd w:val="clear" w:color="auto" w:fill="FFFFFF"/>
        <w:spacing w:before="120" w:after="240"/>
        <w:ind w:firstLine="567"/>
        <w:jc w:val="both"/>
      </w:pPr>
      <w:r w:rsidRPr="001F753C">
        <w:t xml:space="preserve">Опыт работы на опасных производственных объектах </w:t>
      </w:r>
      <w:r>
        <w:t xml:space="preserve">непосредственных руководителей </w:t>
      </w:r>
      <w:r w:rsidRPr="001F753C">
        <w:t>привлеченных в ходе выполнения договора - ____ лет.</w:t>
      </w:r>
    </w:p>
    <w:p w:rsidR="001919B2" w:rsidRPr="001F753C" w:rsidRDefault="0037252E" w:rsidP="001919B2">
      <w:pPr>
        <w:shd w:val="clear" w:color="auto" w:fill="FFFFFF"/>
        <w:spacing w:before="360"/>
        <w:ind w:left="1134" w:right="-40" w:firstLine="567"/>
      </w:pPr>
      <w:r>
        <w:rPr>
          <w:noProof/>
        </w:rPr>
        <w:pict>
          <v:line id="_x0000_s1028" style="position:absolute;left:0;text-align:left;z-index:251659776" from="27.85pt,11.45pt" to="246.25pt,11.45pt" strokeweight=".7pt"/>
        </w:pict>
      </w:r>
      <w:r w:rsidR="001919B2" w:rsidRPr="001F753C">
        <w:rPr>
          <w:spacing w:val="-1"/>
        </w:rPr>
        <w:t>(подпись, М.П.)</w:t>
      </w:r>
    </w:p>
    <w:p w:rsidR="001919B2" w:rsidRPr="001F753C" w:rsidRDefault="0037252E" w:rsidP="001919B2">
      <w:pPr>
        <w:shd w:val="clear" w:color="auto" w:fill="FFFFFF"/>
        <w:spacing w:before="360"/>
        <w:ind w:left="142" w:right="-40" w:firstLine="425"/>
      </w:pPr>
      <w:r>
        <w:rPr>
          <w:noProof/>
        </w:rPr>
        <w:pict>
          <v:line id="_x0000_s1029" style="position:absolute;left:0;text-align:left;z-index:251660800" from="27.85pt,14.8pt" to="246.25pt,14.8pt" strokeweight=".7pt"/>
        </w:pict>
      </w:r>
      <w:r w:rsidR="001919B2" w:rsidRPr="001F753C">
        <w:rPr>
          <w:spacing w:val="-1"/>
        </w:rPr>
        <w:t>(фамилия, имя, отчество подписавшего, должность)</w:t>
      </w:r>
    </w:p>
    <w:p w:rsidR="001919B2" w:rsidRPr="00F74A0B" w:rsidRDefault="001919B2" w:rsidP="001919B2">
      <w:pPr>
        <w:shd w:val="clear" w:color="auto" w:fill="FFFFFF"/>
        <w:spacing w:before="360"/>
        <w:ind w:right="-37" w:firstLine="567"/>
        <w:jc w:val="both"/>
        <w:rPr>
          <w:b/>
        </w:rPr>
      </w:pPr>
      <w:r w:rsidRPr="00080021">
        <w:rPr>
          <w:b/>
        </w:rPr>
        <w:t>*</w:t>
      </w:r>
      <w:r>
        <w:rPr>
          <w:b/>
        </w:rPr>
        <w:t xml:space="preserve"> в</w:t>
      </w:r>
      <w:r w:rsidRPr="00FE7CC9">
        <w:rPr>
          <w:b/>
        </w:rPr>
        <w:t xml:space="preserve"> данной справке перечисляются работники</w:t>
      </w:r>
      <w:r>
        <w:rPr>
          <w:b/>
        </w:rPr>
        <w:t xml:space="preserve"> (в том числе Субподрядчика)</w:t>
      </w:r>
      <w:r w:rsidRPr="00FE7CC9">
        <w:rPr>
          <w:b/>
        </w:rPr>
        <w:t>, которые будут непосредственно привлечены участником отбора в ходе выполнения работ по договору</w:t>
      </w:r>
      <w:r>
        <w:rPr>
          <w:b/>
        </w:rPr>
        <w:t xml:space="preserve"> и </w:t>
      </w:r>
      <w:r w:rsidRPr="00F74A0B">
        <w:rPr>
          <w:b/>
        </w:rPr>
        <w:t>не задействованных на период выполнения работ на других объектах</w:t>
      </w:r>
      <w:r>
        <w:rPr>
          <w:b/>
        </w:rPr>
        <w:t>.</w:t>
      </w:r>
    </w:p>
    <w:p w:rsidR="00E4607B" w:rsidRDefault="00E4607B" w:rsidP="00E4607B">
      <w:pPr>
        <w:spacing w:line="276" w:lineRule="auto"/>
        <w:jc w:val="right"/>
      </w:pPr>
      <w:r>
        <w:lastRenderedPageBreak/>
        <w:t>Приложение №7</w:t>
      </w:r>
    </w:p>
    <w:p w:rsidR="00E4607B" w:rsidRPr="00BD3C19" w:rsidRDefault="00E4607B" w:rsidP="00E4607B">
      <w:pPr>
        <w:spacing w:line="276" w:lineRule="auto"/>
        <w:jc w:val="right"/>
      </w:pPr>
      <w:r w:rsidRPr="00A46992">
        <w:t>к Предложению делать Оферты №</w:t>
      </w:r>
      <w:r w:rsidR="0037252E">
        <w:t>359</w:t>
      </w:r>
      <w:r w:rsidRPr="00BD3C19">
        <w:t>-КС-201</w:t>
      </w:r>
      <w:r w:rsidR="00CB2E69">
        <w:t>5</w:t>
      </w:r>
    </w:p>
    <w:tbl>
      <w:tblPr>
        <w:tblW w:w="15609" w:type="dxa"/>
        <w:tblInd w:w="331" w:type="dxa"/>
        <w:tblLook w:val="04A0" w:firstRow="1" w:lastRow="0" w:firstColumn="1" w:lastColumn="0" w:noHBand="0" w:noVBand="1"/>
      </w:tblPr>
      <w:tblGrid>
        <w:gridCol w:w="1599"/>
        <w:gridCol w:w="1833"/>
        <w:gridCol w:w="2223"/>
        <w:gridCol w:w="2122"/>
        <w:gridCol w:w="2057"/>
        <w:gridCol w:w="2485"/>
        <w:gridCol w:w="1367"/>
        <w:gridCol w:w="1923"/>
      </w:tblGrid>
      <w:tr w:rsidR="00E4607B" w:rsidRPr="00236C63" w:rsidTr="00B23769">
        <w:trPr>
          <w:trHeight w:val="262"/>
        </w:trPr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607B" w:rsidRPr="00236C63" w:rsidRDefault="00E4607B" w:rsidP="009C75D8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607B" w:rsidRPr="00236C63" w:rsidRDefault="00E4607B" w:rsidP="009C75D8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607B" w:rsidRPr="00236C63" w:rsidRDefault="00E4607B" w:rsidP="009C75D8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607B" w:rsidRPr="00236C63" w:rsidRDefault="00E4607B" w:rsidP="009C75D8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607B" w:rsidRPr="00236C63" w:rsidRDefault="00E4607B" w:rsidP="009C75D8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607B" w:rsidRPr="00236C63" w:rsidRDefault="00E4607B" w:rsidP="009C75D8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607B" w:rsidRPr="00236C63" w:rsidRDefault="00E4607B" w:rsidP="009C75D8">
            <w:pPr>
              <w:rPr>
                <w:rFonts w:ascii="Arial" w:hAnsi="Arial" w:cs="Arial"/>
                <w:i/>
                <w:color w:val="000000"/>
              </w:rPr>
            </w:pP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607B" w:rsidRPr="000B57EB" w:rsidRDefault="00E4607B" w:rsidP="009C75D8">
            <w:pPr>
              <w:ind w:left="-28" w:right="-23"/>
              <w:rPr>
                <w:i/>
                <w:color w:val="000000"/>
              </w:rPr>
            </w:pPr>
          </w:p>
        </w:tc>
      </w:tr>
      <w:tr w:rsidR="00E4607B" w:rsidRPr="00850DC3" w:rsidTr="00B23769">
        <w:trPr>
          <w:trHeight w:val="87"/>
        </w:trPr>
        <w:tc>
          <w:tcPr>
            <w:tcW w:w="1560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07B" w:rsidRPr="00850DC3" w:rsidRDefault="00E4607B" w:rsidP="00B23769">
            <w:pPr>
              <w:jc w:val="center"/>
              <w:rPr>
                <w:b/>
                <w:bCs/>
                <w:color w:val="000000"/>
              </w:rPr>
            </w:pPr>
            <w:r w:rsidRPr="00850DC3">
              <w:rPr>
                <w:b/>
                <w:bCs/>
                <w:color w:val="000000"/>
              </w:rPr>
              <w:t xml:space="preserve">Справка о наличии </w:t>
            </w:r>
            <w:r w:rsidR="00B23769">
              <w:rPr>
                <w:b/>
                <w:bCs/>
                <w:color w:val="000000"/>
              </w:rPr>
              <w:t>материально-технических ресурсах *</w:t>
            </w:r>
          </w:p>
        </w:tc>
      </w:tr>
      <w:tr w:rsidR="00E4607B" w:rsidRPr="00850DC3" w:rsidTr="00B23769">
        <w:trPr>
          <w:trHeight w:val="87"/>
        </w:trPr>
        <w:tc>
          <w:tcPr>
            <w:tcW w:w="1560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07B" w:rsidRPr="00850DC3" w:rsidRDefault="00E4607B" w:rsidP="009C75D8">
            <w:pPr>
              <w:jc w:val="center"/>
              <w:rPr>
                <w:color w:val="000000"/>
              </w:rPr>
            </w:pPr>
          </w:p>
        </w:tc>
      </w:tr>
      <w:tr w:rsidR="00E4607B" w:rsidRPr="00850DC3" w:rsidTr="00B23769">
        <w:trPr>
          <w:trHeight w:val="87"/>
        </w:trPr>
        <w:tc>
          <w:tcPr>
            <w:tcW w:w="1560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07B" w:rsidRPr="00850DC3" w:rsidRDefault="00E4607B" w:rsidP="009C75D8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Наименование Претендента: _________________________________</w:t>
            </w:r>
          </w:p>
        </w:tc>
      </w:tr>
      <w:tr w:rsidR="00B23769" w:rsidRPr="00850DC3" w:rsidTr="00B23769">
        <w:trPr>
          <w:trHeight w:val="262"/>
        </w:trPr>
        <w:tc>
          <w:tcPr>
            <w:tcW w:w="983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3769" w:rsidRPr="00B23769" w:rsidRDefault="00B23769" w:rsidP="00B23769">
            <w:pPr>
              <w:rPr>
                <w:b/>
                <w:color w:val="000000"/>
              </w:rPr>
            </w:pPr>
            <w:r w:rsidRPr="00B23769">
              <w:rPr>
                <w:b/>
                <w:color w:val="000000"/>
              </w:rPr>
              <w:t>Сведения о материально-технических ресурсах</w:t>
            </w:r>
          </w:p>
        </w:tc>
        <w:tc>
          <w:tcPr>
            <w:tcW w:w="2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3769" w:rsidRPr="00850DC3" w:rsidRDefault="00B23769" w:rsidP="009C75D8">
            <w:pPr>
              <w:rPr>
                <w:color w:val="000000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3769" w:rsidRPr="00850DC3" w:rsidRDefault="00B23769" w:rsidP="009C75D8">
            <w:pPr>
              <w:rPr>
                <w:color w:val="000000"/>
              </w:rPr>
            </w:pP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3769" w:rsidRPr="00850DC3" w:rsidRDefault="00B23769" w:rsidP="009C75D8">
            <w:pPr>
              <w:rPr>
                <w:color w:val="000000"/>
              </w:rPr>
            </w:pPr>
          </w:p>
        </w:tc>
      </w:tr>
      <w:tr w:rsidR="00E4607B" w:rsidRPr="00B23769" w:rsidTr="00B23769">
        <w:trPr>
          <w:trHeight w:val="1493"/>
        </w:trPr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4A27BD" w:rsidRDefault="00E4607B" w:rsidP="009C75D8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4A27BD">
              <w:rPr>
                <w:b/>
                <w:color w:val="000000"/>
                <w:sz w:val="20"/>
                <w:szCs w:val="20"/>
              </w:rPr>
              <w:t>№</w:t>
            </w:r>
          </w:p>
        </w:tc>
        <w:tc>
          <w:tcPr>
            <w:tcW w:w="1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4A27BD" w:rsidRDefault="00E4607B" w:rsidP="009C75D8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4A27BD">
              <w:rPr>
                <w:b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4A27BD" w:rsidRDefault="00E4607B" w:rsidP="009C75D8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4A27BD">
              <w:rPr>
                <w:b/>
                <w:color w:val="000000"/>
                <w:sz w:val="20"/>
                <w:szCs w:val="20"/>
              </w:rPr>
              <w:t>Местонахождение</w:t>
            </w:r>
          </w:p>
        </w:tc>
        <w:tc>
          <w:tcPr>
            <w:tcW w:w="2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4A27BD" w:rsidRDefault="00E4607B" w:rsidP="009C75D8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4A27BD">
              <w:rPr>
                <w:b/>
                <w:color w:val="000000"/>
                <w:sz w:val="20"/>
                <w:szCs w:val="20"/>
              </w:rPr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2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4A27BD" w:rsidRDefault="00E4607B" w:rsidP="009C75D8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4A27BD">
              <w:rPr>
                <w:b/>
                <w:color w:val="000000"/>
                <w:sz w:val="20"/>
                <w:szCs w:val="20"/>
              </w:rPr>
              <w:t>Предназначение (с точки зрения выполнения Договора)</w:t>
            </w:r>
          </w:p>
        </w:tc>
        <w:tc>
          <w:tcPr>
            <w:tcW w:w="2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4A27BD" w:rsidRDefault="00E4607B" w:rsidP="009C75D8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4A27BD">
              <w:rPr>
                <w:b/>
                <w:color w:val="000000"/>
                <w:sz w:val="20"/>
                <w:szCs w:val="20"/>
              </w:rPr>
              <w:t>Краткая характеристика (модель, мощность, год выпуска, дата капремонта, дата обследования и т.д.)</w:t>
            </w: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4A27BD" w:rsidRDefault="00E4607B" w:rsidP="009C75D8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4A27BD">
              <w:rPr>
                <w:b/>
                <w:color w:val="000000"/>
                <w:sz w:val="20"/>
                <w:szCs w:val="20"/>
              </w:rPr>
              <w:t>Состояние</w:t>
            </w:r>
          </w:p>
        </w:tc>
        <w:tc>
          <w:tcPr>
            <w:tcW w:w="1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4A27BD" w:rsidRDefault="00E4607B" w:rsidP="009C75D8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4A27BD">
              <w:rPr>
                <w:b/>
                <w:color w:val="000000"/>
                <w:sz w:val="20"/>
                <w:szCs w:val="20"/>
              </w:rPr>
              <w:t>Примечания</w:t>
            </w:r>
          </w:p>
        </w:tc>
      </w:tr>
      <w:tr w:rsidR="00E4607B" w:rsidRPr="00850DC3" w:rsidTr="00B23769">
        <w:trPr>
          <w:trHeight w:val="328"/>
        </w:trPr>
        <w:tc>
          <w:tcPr>
            <w:tcW w:w="1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B23769" w:rsidRDefault="00E4607B" w:rsidP="009C75D8">
            <w:pPr>
              <w:jc w:val="center"/>
              <w:rPr>
                <w:color w:val="000000"/>
                <w:sz w:val="20"/>
                <w:szCs w:val="20"/>
              </w:rPr>
            </w:pPr>
            <w:r w:rsidRPr="00B23769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B23769" w:rsidRDefault="00E4607B" w:rsidP="009C75D8">
            <w:pPr>
              <w:jc w:val="center"/>
              <w:rPr>
                <w:color w:val="000000"/>
                <w:sz w:val="20"/>
                <w:szCs w:val="20"/>
              </w:rPr>
            </w:pPr>
            <w:r w:rsidRPr="00B2376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B23769" w:rsidRDefault="00E4607B" w:rsidP="009C75D8">
            <w:pPr>
              <w:jc w:val="center"/>
              <w:rPr>
                <w:color w:val="000000"/>
                <w:sz w:val="20"/>
                <w:szCs w:val="20"/>
              </w:rPr>
            </w:pPr>
            <w:r w:rsidRPr="00B2376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B23769" w:rsidRDefault="00E4607B" w:rsidP="009C75D8">
            <w:pPr>
              <w:jc w:val="center"/>
              <w:rPr>
                <w:color w:val="000000"/>
                <w:sz w:val="20"/>
                <w:szCs w:val="20"/>
              </w:rPr>
            </w:pPr>
            <w:r w:rsidRPr="00B2376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B23769" w:rsidRDefault="00E4607B" w:rsidP="009C75D8">
            <w:pPr>
              <w:jc w:val="center"/>
              <w:rPr>
                <w:color w:val="000000"/>
                <w:sz w:val="20"/>
                <w:szCs w:val="20"/>
              </w:rPr>
            </w:pPr>
            <w:r w:rsidRPr="00B2376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B23769" w:rsidRDefault="00E4607B" w:rsidP="009C75D8">
            <w:pPr>
              <w:jc w:val="center"/>
              <w:rPr>
                <w:color w:val="000000"/>
                <w:sz w:val="20"/>
                <w:szCs w:val="20"/>
              </w:rPr>
            </w:pPr>
            <w:r w:rsidRPr="00B2376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B23769" w:rsidRDefault="00E4607B" w:rsidP="009C75D8">
            <w:pPr>
              <w:jc w:val="center"/>
              <w:rPr>
                <w:color w:val="000000"/>
                <w:sz w:val="20"/>
                <w:szCs w:val="20"/>
              </w:rPr>
            </w:pPr>
            <w:r w:rsidRPr="00B2376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B23769" w:rsidRDefault="00E4607B" w:rsidP="009C75D8">
            <w:pPr>
              <w:jc w:val="center"/>
              <w:rPr>
                <w:color w:val="000000"/>
                <w:sz w:val="20"/>
                <w:szCs w:val="20"/>
              </w:rPr>
            </w:pPr>
            <w:r w:rsidRPr="00B23769">
              <w:rPr>
                <w:color w:val="000000"/>
                <w:sz w:val="20"/>
                <w:szCs w:val="20"/>
              </w:rPr>
              <w:t> </w:t>
            </w:r>
          </w:p>
        </w:tc>
      </w:tr>
      <w:tr w:rsidR="00E4607B" w:rsidRPr="00850DC3" w:rsidTr="00B23769">
        <w:trPr>
          <w:trHeight w:val="301"/>
        </w:trPr>
        <w:tc>
          <w:tcPr>
            <w:tcW w:w="1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B23769" w:rsidRDefault="00E4607B" w:rsidP="009C75D8">
            <w:pPr>
              <w:jc w:val="center"/>
              <w:rPr>
                <w:color w:val="000000"/>
                <w:sz w:val="20"/>
                <w:szCs w:val="20"/>
              </w:rPr>
            </w:pPr>
            <w:r w:rsidRPr="00B23769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B23769" w:rsidRDefault="00E4607B" w:rsidP="009C75D8">
            <w:pPr>
              <w:jc w:val="center"/>
              <w:rPr>
                <w:color w:val="000000"/>
                <w:sz w:val="20"/>
                <w:szCs w:val="20"/>
              </w:rPr>
            </w:pPr>
            <w:r w:rsidRPr="00B2376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B23769" w:rsidRDefault="00E4607B" w:rsidP="009C75D8">
            <w:pPr>
              <w:jc w:val="center"/>
              <w:rPr>
                <w:color w:val="000000"/>
                <w:sz w:val="20"/>
                <w:szCs w:val="20"/>
              </w:rPr>
            </w:pPr>
            <w:r w:rsidRPr="00B2376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B23769" w:rsidRDefault="00E4607B" w:rsidP="009C75D8">
            <w:pPr>
              <w:jc w:val="center"/>
              <w:rPr>
                <w:color w:val="000000"/>
                <w:sz w:val="20"/>
                <w:szCs w:val="20"/>
              </w:rPr>
            </w:pPr>
            <w:r w:rsidRPr="00B2376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B23769" w:rsidRDefault="00E4607B" w:rsidP="009C75D8">
            <w:pPr>
              <w:jc w:val="center"/>
              <w:rPr>
                <w:color w:val="000000"/>
                <w:sz w:val="20"/>
                <w:szCs w:val="20"/>
              </w:rPr>
            </w:pPr>
            <w:r w:rsidRPr="00B2376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B23769" w:rsidRDefault="00E4607B" w:rsidP="009C75D8">
            <w:pPr>
              <w:jc w:val="center"/>
              <w:rPr>
                <w:color w:val="000000"/>
                <w:sz w:val="20"/>
                <w:szCs w:val="20"/>
              </w:rPr>
            </w:pPr>
            <w:r w:rsidRPr="00B2376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B23769" w:rsidRDefault="00E4607B" w:rsidP="009C75D8">
            <w:pPr>
              <w:jc w:val="center"/>
              <w:rPr>
                <w:color w:val="000000"/>
                <w:sz w:val="20"/>
                <w:szCs w:val="20"/>
              </w:rPr>
            </w:pPr>
            <w:r w:rsidRPr="00B2376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B23769" w:rsidRDefault="00E4607B" w:rsidP="009C75D8">
            <w:pPr>
              <w:jc w:val="center"/>
              <w:rPr>
                <w:color w:val="000000"/>
                <w:sz w:val="20"/>
                <w:szCs w:val="20"/>
              </w:rPr>
            </w:pPr>
            <w:r w:rsidRPr="00B23769">
              <w:rPr>
                <w:color w:val="000000"/>
                <w:sz w:val="20"/>
                <w:szCs w:val="20"/>
              </w:rPr>
              <w:t> </w:t>
            </w:r>
          </w:p>
        </w:tc>
      </w:tr>
      <w:tr w:rsidR="00E4607B" w:rsidRPr="00850DC3" w:rsidTr="004A27BD">
        <w:trPr>
          <w:trHeight w:val="107"/>
        </w:trPr>
        <w:tc>
          <w:tcPr>
            <w:tcW w:w="1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B23769" w:rsidRDefault="00E4607B" w:rsidP="009C75D8">
            <w:pPr>
              <w:jc w:val="center"/>
              <w:rPr>
                <w:color w:val="000000"/>
                <w:sz w:val="20"/>
                <w:szCs w:val="20"/>
              </w:rPr>
            </w:pPr>
            <w:r w:rsidRPr="00B23769">
              <w:rPr>
                <w:color w:val="000000"/>
                <w:sz w:val="20"/>
                <w:szCs w:val="20"/>
              </w:rPr>
              <w:t>…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B23769" w:rsidRDefault="00E4607B" w:rsidP="009C75D8">
            <w:pPr>
              <w:jc w:val="center"/>
              <w:rPr>
                <w:color w:val="000000"/>
                <w:sz w:val="20"/>
                <w:szCs w:val="20"/>
              </w:rPr>
            </w:pPr>
            <w:r w:rsidRPr="00B2376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B23769" w:rsidRDefault="00E4607B" w:rsidP="009C75D8">
            <w:pPr>
              <w:jc w:val="center"/>
              <w:rPr>
                <w:color w:val="000000"/>
                <w:sz w:val="20"/>
                <w:szCs w:val="20"/>
              </w:rPr>
            </w:pPr>
            <w:r w:rsidRPr="00B2376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B23769" w:rsidRDefault="00E4607B" w:rsidP="009C75D8">
            <w:pPr>
              <w:jc w:val="center"/>
              <w:rPr>
                <w:color w:val="000000"/>
                <w:sz w:val="20"/>
                <w:szCs w:val="20"/>
              </w:rPr>
            </w:pPr>
            <w:r w:rsidRPr="00B2376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B23769" w:rsidRDefault="00E4607B" w:rsidP="009C75D8">
            <w:pPr>
              <w:jc w:val="center"/>
              <w:rPr>
                <w:color w:val="000000"/>
                <w:sz w:val="20"/>
                <w:szCs w:val="20"/>
              </w:rPr>
            </w:pPr>
            <w:r w:rsidRPr="00B2376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B23769" w:rsidRDefault="00E4607B" w:rsidP="009C75D8">
            <w:pPr>
              <w:jc w:val="center"/>
              <w:rPr>
                <w:color w:val="000000"/>
                <w:sz w:val="20"/>
                <w:szCs w:val="20"/>
              </w:rPr>
            </w:pPr>
            <w:r w:rsidRPr="00B2376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B23769" w:rsidRDefault="00E4607B" w:rsidP="009C75D8">
            <w:pPr>
              <w:jc w:val="center"/>
              <w:rPr>
                <w:color w:val="000000"/>
                <w:sz w:val="20"/>
                <w:szCs w:val="20"/>
              </w:rPr>
            </w:pPr>
            <w:r w:rsidRPr="00B2376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B23769" w:rsidRDefault="00E4607B" w:rsidP="009C75D8">
            <w:pPr>
              <w:jc w:val="center"/>
              <w:rPr>
                <w:color w:val="000000"/>
                <w:sz w:val="20"/>
                <w:szCs w:val="20"/>
              </w:rPr>
            </w:pPr>
            <w:r w:rsidRPr="00B23769">
              <w:rPr>
                <w:color w:val="000000"/>
                <w:sz w:val="20"/>
                <w:szCs w:val="20"/>
              </w:rPr>
              <w:t> </w:t>
            </w:r>
          </w:p>
        </w:tc>
      </w:tr>
    </w:tbl>
    <w:p w:rsidR="00043C79" w:rsidRDefault="00043C79" w:rsidP="00D470C1">
      <w:pPr>
        <w:spacing w:line="276" w:lineRule="auto"/>
        <w:jc w:val="right"/>
      </w:pPr>
    </w:p>
    <w:p w:rsidR="00B23769" w:rsidRPr="00871820" w:rsidRDefault="00B23769" w:rsidP="00B23769">
      <w:pPr>
        <w:rPr>
          <w:rStyle w:val="aff5"/>
          <w:b/>
        </w:rPr>
      </w:pPr>
      <w:r>
        <w:rPr>
          <w:rStyle w:val="aff5"/>
          <w:b/>
        </w:rPr>
        <w:t xml:space="preserve">  </w:t>
      </w:r>
      <w:r w:rsidRPr="00871820">
        <w:rPr>
          <w:rStyle w:val="aff5"/>
          <w:b/>
        </w:rPr>
        <w:t>Сведения о наличии специализированного оборудования и техники</w:t>
      </w:r>
    </w:p>
    <w:tbl>
      <w:tblPr>
        <w:tblW w:w="13933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3"/>
        <w:gridCol w:w="2503"/>
        <w:gridCol w:w="3501"/>
        <w:gridCol w:w="2089"/>
        <w:gridCol w:w="2113"/>
        <w:gridCol w:w="3024"/>
      </w:tblGrid>
      <w:tr w:rsidR="00B23769" w:rsidRPr="00871820" w:rsidTr="004A27BD">
        <w:trPr>
          <w:trHeight w:val="873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769" w:rsidRPr="00871820" w:rsidRDefault="00B23769" w:rsidP="00B23769">
            <w:pPr>
              <w:jc w:val="center"/>
              <w:rPr>
                <w:b/>
                <w:bCs/>
                <w:sz w:val="20"/>
                <w:szCs w:val="20"/>
              </w:rPr>
            </w:pPr>
            <w:r w:rsidRPr="00871820">
              <w:rPr>
                <w:b/>
                <w:sz w:val="20"/>
                <w:szCs w:val="20"/>
              </w:rPr>
              <w:t>№</w:t>
            </w:r>
          </w:p>
          <w:p w:rsidR="00B23769" w:rsidRPr="00871820" w:rsidRDefault="00B23769" w:rsidP="00B23769">
            <w:pPr>
              <w:jc w:val="center"/>
              <w:rPr>
                <w:b/>
                <w:bCs/>
                <w:sz w:val="20"/>
                <w:szCs w:val="20"/>
              </w:rPr>
            </w:pPr>
            <w:r w:rsidRPr="00871820">
              <w:rPr>
                <w:b/>
                <w:sz w:val="20"/>
                <w:szCs w:val="20"/>
              </w:rPr>
              <w:t>п/п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769" w:rsidRPr="00871820" w:rsidRDefault="00B23769" w:rsidP="00B23769">
            <w:pPr>
              <w:jc w:val="center"/>
              <w:rPr>
                <w:b/>
                <w:bCs/>
                <w:sz w:val="20"/>
                <w:szCs w:val="20"/>
              </w:rPr>
            </w:pPr>
            <w:r w:rsidRPr="00871820">
              <w:rPr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3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769" w:rsidRPr="00871820" w:rsidRDefault="00B23769" w:rsidP="00B2376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Для каких работ</w:t>
            </w:r>
          </w:p>
          <w:p w:rsidR="00B23769" w:rsidRPr="00871820" w:rsidRDefault="00B23769" w:rsidP="00B23769">
            <w:pPr>
              <w:jc w:val="center"/>
              <w:rPr>
                <w:b/>
                <w:bCs/>
                <w:sz w:val="20"/>
                <w:szCs w:val="20"/>
              </w:rPr>
            </w:pPr>
            <w:r w:rsidRPr="00871820">
              <w:rPr>
                <w:b/>
                <w:sz w:val="20"/>
                <w:szCs w:val="20"/>
              </w:rPr>
              <w:t>применяется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769" w:rsidRPr="00871820" w:rsidRDefault="00B23769" w:rsidP="00B23769">
            <w:pPr>
              <w:jc w:val="center"/>
              <w:rPr>
                <w:b/>
                <w:sz w:val="20"/>
                <w:szCs w:val="20"/>
              </w:rPr>
            </w:pPr>
            <w:r w:rsidRPr="00871820">
              <w:rPr>
                <w:b/>
                <w:sz w:val="20"/>
                <w:szCs w:val="20"/>
              </w:rPr>
              <w:t>Год выпуска,</w:t>
            </w:r>
          </w:p>
          <w:p w:rsidR="00B23769" w:rsidRPr="00871820" w:rsidRDefault="00B23769" w:rsidP="00B23769">
            <w:pPr>
              <w:jc w:val="center"/>
              <w:rPr>
                <w:b/>
                <w:bCs/>
                <w:sz w:val="20"/>
                <w:szCs w:val="20"/>
              </w:rPr>
            </w:pPr>
            <w:r w:rsidRPr="00871820">
              <w:rPr>
                <w:b/>
                <w:sz w:val="20"/>
                <w:szCs w:val="20"/>
              </w:rPr>
              <w:t>последний капремонт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769" w:rsidRPr="00871820" w:rsidRDefault="00B23769" w:rsidP="00B23769">
            <w:pPr>
              <w:jc w:val="center"/>
              <w:rPr>
                <w:b/>
                <w:bCs/>
                <w:sz w:val="20"/>
                <w:szCs w:val="20"/>
              </w:rPr>
            </w:pPr>
            <w:r w:rsidRPr="00871820">
              <w:rPr>
                <w:b/>
                <w:sz w:val="20"/>
                <w:szCs w:val="20"/>
              </w:rPr>
              <w:t>Техническое состояние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769" w:rsidRPr="00871820" w:rsidRDefault="00B23769" w:rsidP="00B23769">
            <w:pPr>
              <w:jc w:val="center"/>
              <w:rPr>
                <w:b/>
                <w:bCs/>
                <w:sz w:val="20"/>
                <w:szCs w:val="20"/>
              </w:rPr>
            </w:pPr>
            <w:r w:rsidRPr="00871820">
              <w:rPr>
                <w:b/>
                <w:sz w:val="20"/>
                <w:szCs w:val="20"/>
              </w:rPr>
              <w:t>Право принадлежности (аренда/собственность)</w:t>
            </w:r>
          </w:p>
        </w:tc>
      </w:tr>
      <w:tr w:rsidR="00B23769" w:rsidRPr="00871820" w:rsidTr="00B23769">
        <w:trPr>
          <w:trHeight w:val="306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769" w:rsidRPr="00871820" w:rsidRDefault="00B23769" w:rsidP="00B23769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769" w:rsidRPr="00871820" w:rsidRDefault="00B23769" w:rsidP="00B23769">
            <w:pPr>
              <w:jc w:val="center"/>
              <w:rPr>
                <w:bCs/>
              </w:rPr>
            </w:pPr>
          </w:p>
        </w:tc>
        <w:tc>
          <w:tcPr>
            <w:tcW w:w="3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769" w:rsidRPr="00871820" w:rsidRDefault="00B23769" w:rsidP="00B23769">
            <w:pPr>
              <w:jc w:val="center"/>
              <w:rPr>
                <w:bCs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769" w:rsidRPr="00871820" w:rsidRDefault="00B23769" w:rsidP="00B23769">
            <w:pPr>
              <w:jc w:val="center"/>
              <w:rPr>
                <w:bCs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769" w:rsidRPr="00871820" w:rsidRDefault="00B23769" w:rsidP="00B23769">
            <w:pPr>
              <w:jc w:val="center"/>
              <w:rPr>
                <w:bCs/>
              </w:rPr>
            </w:pP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769" w:rsidRPr="00871820" w:rsidRDefault="00B23769" w:rsidP="00B23769">
            <w:pPr>
              <w:jc w:val="center"/>
              <w:rPr>
                <w:bCs/>
              </w:rPr>
            </w:pPr>
          </w:p>
        </w:tc>
      </w:tr>
      <w:tr w:rsidR="00B23769" w:rsidRPr="00871820" w:rsidTr="00B23769">
        <w:trPr>
          <w:trHeight w:val="306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769" w:rsidRPr="00871820" w:rsidRDefault="00B23769" w:rsidP="00B23769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769" w:rsidRPr="00871820" w:rsidRDefault="00B23769" w:rsidP="00B23769">
            <w:pPr>
              <w:rPr>
                <w:bCs/>
              </w:rPr>
            </w:pPr>
          </w:p>
        </w:tc>
        <w:tc>
          <w:tcPr>
            <w:tcW w:w="3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769" w:rsidRPr="00871820" w:rsidRDefault="00B23769" w:rsidP="00B23769">
            <w:pPr>
              <w:rPr>
                <w:bCs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769" w:rsidRPr="00871820" w:rsidRDefault="00B23769" w:rsidP="00B23769">
            <w:pPr>
              <w:rPr>
                <w:bCs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769" w:rsidRPr="00871820" w:rsidRDefault="00B23769" w:rsidP="00B23769">
            <w:pPr>
              <w:rPr>
                <w:bCs/>
              </w:rPr>
            </w:pP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769" w:rsidRPr="00871820" w:rsidRDefault="00B23769" w:rsidP="00B23769">
            <w:pPr>
              <w:rPr>
                <w:bCs/>
              </w:rPr>
            </w:pPr>
          </w:p>
        </w:tc>
      </w:tr>
      <w:tr w:rsidR="00B23769" w:rsidRPr="00871820" w:rsidTr="00B23769">
        <w:trPr>
          <w:trHeight w:val="324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769" w:rsidRPr="00871820" w:rsidRDefault="00B23769" w:rsidP="00B23769">
            <w:pPr>
              <w:jc w:val="center"/>
              <w:rPr>
                <w:bCs/>
              </w:rPr>
            </w:pPr>
            <w:r>
              <w:rPr>
                <w:bCs/>
              </w:rPr>
              <w:t>…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769" w:rsidRPr="00871820" w:rsidRDefault="00B23769" w:rsidP="00B23769">
            <w:pPr>
              <w:rPr>
                <w:bCs/>
              </w:rPr>
            </w:pPr>
          </w:p>
        </w:tc>
        <w:tc>
          <w:tcPr>
            <w:tcW w:w="3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769" w:rsidRPr="00871820" w:rsidRDefault="00B23769" w:rsidP="00B23769">
            <w:pPr>
              <w:rPr>
                <w:bCs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769" w:rsidRPr="00871820" w:rsidRDefault="00B23769" w:rsidP="00B23769">
            <w:pPr>
              <w:rPr>
                <w:bCs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769" w:rsidRPr="00871820" w:rsidRDefault="00B23769" w:rsidP="00B23769">
            <w:pPr>
              <w:rPr>
                <w:bCs/>
              </w:rPr>
            </w:pP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769" w:rsidRPr="00871820" w:rsidRDefault="00B23769" w:rsidP="00B23769">
            <w:pPr>
              <w:rPr>
                <w:bCs/>
              </w:rPr>
            </w:pPr>
          </w:p>
        </w:tc>
      </w:tr>
    </w:tbl>
    <w:p w:rsidR="00B23769" w:rsidRPr="00871820" w:rsidRDefault="00B23769" w:rsidP="00B23769">
      <w:r w:rsidRPr="00871820">
        <w:t>Сведения о наличии собственной лаборатории контроля качества _____</w:t>
      </w:r>
    </w:p>
    <w:p w:rsidR="00B23769" w:rsidRPr="00871820" w:rsidRDefault="00B23769" w:rsidP="00B23769">
      <w:r w:rsidRPr="00871820">
        <w:t>Мобильные бытовые помещения_____</w:t>
      </w:r>
    </w:p>
    <w:p w:rsidR="00B23769" w:rsidRPr="00871820" w:rsidRDefault="00B23769" w:rsidP="00B23769">
      <w:r w:rsidRPr="00871820">
        <w:t>Оснащенность спецодеждой и СИЗ (средствами индивидуальной защиты) -- ___ руб/чел</w:t>
      </w:r>
    </w:p>
    <w:p w:rsidR="00B23769" w:rsidRPr="0056624A" w:rsidRDefault="0037252E" w:rsidP="00B23769">
      <w:pPr>
        <w:shd w:val="clear" w:color="auto" w:fill="FFFFFF"/>
        <w:spacing w:before="360"/>
        <w:ind w:left="1134" w:right="-40" w:firstLine="567"/>
        <w:rPr>
          <w:noProof/>
        </w:rPr>
      </w:pPr>
      <w:r>
        <w:rPr>
          <w:noProof/>
        </w:rPr>
        <w:pict>
          <v:line id="_x0000_s1030" style="position:absolute;left:0;text-align:left;z-index:251662848" from="28.8pt,18pt" to="247.2pt,18pt" o:allowincell="f" strokeweight=".7pt"/>
        </w:pict>
      </w:r>
      <w:r w:rsidR="00B23769" w:rsidRPr="00871820">
        <w:rPr>
          <w:noProof/>
        </w:rPr>
        <w:t>(подпись, М.П.)</w:t>
      </w:r>
    </w:p>
    <w:p w:rsidR="00B23769" w:rsidRPr="0056624A" w:rsidRDefault="0037252E" w:rsidP="00B23769">
      <w:pPr>
        <w:shd w:val="clear" w:color="auto" w:fill="FFFFFF"/>
        <w:spacing w:before="360"/>
        <w:ind w:left="1134" w:right="-40" w:hanging="567"/>
        <w:rPr>
          <w:noProof/>
        </w:rPr>
      </w:pPr>
      <w:r>
        <w:rPr>
          <w:noProof/>
        </w:rPr>
        <w:pict>
          <v:line id="_x0000_s1031" style="position:absolute;left:0;text-align:left;z-index:251663872" from="29.3pt,18.5pt" to="247.2pt,18.5pt" o:allowincell="f" strokeweight=".7pt"/>
        </w:pict>
      </w:r>
      <w:r w:rsidR="00B23769" w:rsidRPr="00871820">
        <w:rPr>
          <w:noProof/>
        </w:rPr>
        <w:t>(фамилия, имя, отчество подписавшего, должность)</w:t>
      </w:r>
    </w:p>
    <w:p w:rsidR="00B23769" w:rsidRDefault="00B23769" w:rsidP="00B23769">
      <w:pPr>
        <w:jc w:val="both"/>
      </w:pPr>
    </w:p>
    <w:p w:rsidR="00B23769" w:rsidRDefault="00B23769" w:rsidP="00B23769">
      <w:pPr>
        <w:jc w:val="both"/>
      </w:pPr>
      <w:r>
        <w:t>* - в данной справке перечисляются материально-технические ресурсы (в т.ч. Субподрядчика), которые будут использованы при выполнении Договора.</w:t>
      </w:r>
    </w:p>
    <w:p w:rsidR="00F85A71" w:rsidRDefault="00F85A71" w:rsidP="00F85A71">
      <w:pPr>
        <w:spacing w:line="276" w:lineRule="auto"/>
        <w:jc w:val="right"/>
      </w:pPr>
      <w:r>
        <w:lastRenderedPageBreak/>
        <w:t>Приложение №8</w:t>
      </w:r>
    </w:p>
    <w:p w:rsidR="00F85A71" w:rsidRPr="00BD3C19" w:rsidRDefault="00F85A71" w:rsidP="00F85A71">
      <w:pPr>
        <w:spacing w:line="276" w:lineRule="auto"/>
        <w:jc w:val="right"/>
      </w:pPr>
      <w:r w:rsidRPr="00A46992">
        <w:t>к Предложению делать Оферты №</w:t>
      </w:r>
      <w:r w:rsidR="0037252E">
        <w:t>359</w:t>
      </w:r>
      <w:bookmarkStart w:id="0" w:name="_GoBack"/>
      <w:bookmarkEnd w:id="0"/>
      <w:r w:rsidRPr="00BD3C19">
        <w:t>-КС-201</w:t>
      </w:r>
      <w:r w:rsidR="00CB2E69">
        <w:t>5</w:t>
      </w:r>
    </w:p>
    <w:p w:rsidR="00D470C1" w:rsidRDefault="00D470C1" w:rsidP="00D470C1">
      <w:pPr>
        <w:spacing w:line="276" w:lineRule="auto"/>
        <w:jc w:val="center"/>
      </w:pPr>
    </w:p>
    <w:p w:rsidR="00D470C1" w:rsidRDefault="00D470C1" w:rsidP="00D470C1">
      <w:pPr>
        <w:spacing w:line="276" w:lineRule="auto"/>
        <w:jc w:val="center"/>
      </w:pPr>
    </w:p>
    <w:p w:rsidR="00D470C1" w:rsidRDefault="00D470C1" w:rsidP="00D470C1">
      <w:pPr>
        <w:spacing w:line="276" w:lineRule="auto"/>
        <w:jc w:val="center"/>
      </w:pPr>
    </w:p>
    <w:p w:rsidR="00D470C1" w:rsidRDefault="00D470C1" w:rsidP="00D470C1">
      <w:pPr>
        <w:spacing w:line="276" w:lineRule="auto"/>
        <w:jc w:val="center"/>
      </w:pPr>
    </w:p>
    <w:p w:rsidR="00D470C1" w:rsidRPr="004855E4" w:rsidRDefault="00D470C1" w:rsidP="00D470C1">
      <w:pPr>
        <w:spacing w:line="276" w:lineRule="auto"/>
        <w:jc w:val="center"/>
        <w:rPr>
          <w:b/>
          <w:sz w:val="26"/>
          <w:szCs w:val="26"/>
        </w:rPr>
      </w:pPr>
      <w:r w:rsidRPr="004855E4">
        <w:rPr>
          <w:b/>
          <w:sz w:val="26"/>
          <w:szCs w:val="26"/>
        </w:rPr>
        <w:t>Перечень аффилированных организаций</w:t>
      </w:r>
    </w:p>
    <w:p w:rsidR="00D470C1" w:rsidRPr="004855E4" w:rsidRDefault="00D470C1" w:rsidP="00D470C1">
      <w:pPr>
        <w:spacing w:line="276" w:lineRule="auto"/>
        <w:jc w:val="center"/>
      </w:pPr>
    </w:p>
    <w:tbl>
      <w:tblPr>
        <w:tblW w:w="153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65"/>
        <w:gridCol w:w="2156"/>
        <w:gridCol w:w="2257"/>
        <w:gridCol w:w="1837"/>
        <w:gridCol w:w="1802"/>
        <w:gridCol w:w="1466"/>
        <w:gridCol w:w="1466"/>
        <w:gridCol w:w="1466"/>
        <w:gridCol w:w="1466"/>
      </w:tblGrid>
      <w:tr w:rsidR="00D470C1" w:rsidRPr="004855E4" w:rsidTr="0064502A">
        <w:trPr>
          <w:trHeight w:val="1538"/>
        </w:trPr>
        <w:tc>
          <w:tcPr>
            <w:tcW w:w="1465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№</w:t>
            </w:r>
          </w:p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п/п</w:t>
            </w:r>
          </w:p>
        </w:tc>
        <w:tc>
          <w:tcPr>
            <w:tcW w:w="2156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Полное наименование в соответствии с учредительными документами</w:t>
            </w:r>
          </w:p>
        </w:tc>
        <w:tc>
          <w:tcPr>
            <w:tcW w:w="2257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Фактическое местонахождение</w:t>
            </w:r>
          </w:p>
        </w:tc>
        <w:tc>
          <w:tcPr>
            <w:tcW w:w="1837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Телефон/факс</w:t>
            </w:r>
          </w:p>
        </w:tc>
        <w:tc>
          <w:tcPr>
            <w:tcW w:w="1802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ФИО руководителя организации</w:t>
            </w:r>
          </w:p>
        </w:tc>
        <w:tc>
          <w:tcPr>
            <w:tcW w:w="1466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Код БИК</w:t>
            </w:r>
          </w:p>
        </w:tc>
        <w:tc>
          <w:tcPr>
            <w:tcW w:w="1466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ИНН</w:t>
            </w:r>
          </w:p>
        </w:tc>
        <w:tc>
          <w:tcPr>
            <w:tcW w:w="1466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ОГРН</w:t>
            </w:r>
          </w:p>
        </w:tc>
        <w:tc>
          <w:tcPr>
            <w:tcW w:w="1466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ОКПО</w:t>
            </w:r>
          </w:p>
        </w:tc>
      </w:tr>
      <w:tr w:rsidR="00D470C1" w:rsidRPr="004855E4" w:rsidTr="0064502A">
        <w:trPr>
          <w:trHeight w:val="371"/>
        </w:trPr>
        <w:tc>
          <w:tcPr>
            <w:tcW w:w="1465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15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25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3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02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</w:tr>
      <w:tr w:rsidR="00D470C1" w:rsidRPr="004855E4" w:rsidTr="0064502A">
        <w:trPr>
          <w:trHeight w:val="371"/>
        </w:trPr>
        <w:tc>
          <w:tcPr>
            <w:tcW w:w="1465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15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25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3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02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</w:tr>
      <w:tr w:rsidR="00D470C1" w:rsidRPr="004855E4" w:rsidTr="0064502A">
        <w:trPr>
          <w:trHeight w:val="371"/>
        </w:trPr>
        <w:tc>
          <w:tcPr>
            <w:tcW w:w="1465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15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25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3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02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</w:tr>
      <w:tr w:rsidR="00D470C1" w:rsidRPr="004855E4" w:rsidTr="0064502A">
        <w:trPr>
          <w:trHeight w:val="371"/>
        </w:trPr>
        <w:tc>
          <w:tcPr>
            <w:tcW w:w="1465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15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25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3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02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</w:tr>
      <w:tr w:rsidR="00D470C1" w:rsidRPr="004855E4" w:rsidTr="0064502A">
        <w:trPr>
          <w:trHeight w:val="371"/>
        </w:trPr>
        <w:tc>
          <w:tcPr>
            <w:tcW w:w="1465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15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25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3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02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</w:tr>
      <w:tr w:rsidR="00D470C1" w:rsidRPr="004855E4" w:rsidTr="0064502A">
        <w:trPr>
          <w:trHeight w:val="371"/>
        </w:trPr>
        <w:tc>
          <w:tcPr>
            <w:tcW w:w="1465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15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25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3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02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</w:tr>
    </w:tbl>
    <w:p w:rsidR="00D470C1" w:rsidRDefault="00D470C1" w:rsidP="00D470C1">
      <w:pPr>
        <w:spacing w:line="276" w:lineRule="auto"/>
        <w:jc w:val="center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8106DB" w:rsidP="00D470C1">
      <w:pPr>
        <w:tabs>
          <w:tab w:val="left" w:pos="1110"/>
          <w:tab w:val="left" w:pos="10995"/>
        </w:tabs>
      </w:pPr>
      <w:r>
        <w:rPr>
          <w:sz w:val="2"/>
          <w:szCs w:val="2"/>
        </w:rPr>
        <w:t xml:space="preserve">                                                                                                                          </w:t>
      </w:r>
      <w:r>
        <w:t>Наименование организации</w:t>
      </w:r>
      <w:r w:rsidR="00D470C1">
        <w:tab/>
      </w:r>
    </w:p>
    <w:p w:rsidR="00D470C1" w:rsidRDefault="00D470C1" w:rsidP="00D470C1">
      <w:pPr>
        <w:tabs>
          <w:tab w:val="left" w:pos="10995"/>
        </w:tabs>
      </w:pPr>
    </w:p>
    <w:p w:rsidR="00D470C1" w:rsidRDefault="00D470C1" w:rsidP="00D470C1">
      <w:pPr>
        <w:tabs>
          <w:tab w:val="left" w:pos="10995"/>
        </w:tabs>
      </w:pPr>
    </w:p>
    <w:p w:rsidR="008106DB" w:rsidRPr="0056624A" w:rsidRDefault="00D470C1" w:rsidP="008106DB">
      <w:pPr>
        <w:shd w:val="clear" w:color="auto" w:fill="FFFFFF"/>
        <w:spacing w:before="360"/>
        <w:ind w:left="1134" w:right="-40" w:firstLine="567"/>
        <w:rPr>
          <w:noProof/>
        </w:rPr>
      </w:pPr>
      <w:r>
        <w:t xml:space="preserve">                   </w:t>
      </w:r>
      <w:r w:rsidR="0037252E">
        <w:rPr>
          <w:noProof/>
        </w:rPr>
        <w:pict>
          <v:line id="_x0000_s1032" style="position:absolute;left:0;text-align:left;z-index:251665920;mso-position-horizontal-relative:text;mso-position-vertical-relative:text" from="28.8pt,18pt" to="247.2pt,18pt" o:allowincell="f" strokeweight=".7pt"/>
        </w:pict>
      </w:r>
      <w:r w:rsidR="008106DB" w:rsidRPr="00871820">
        <w:rPr>
          <w:noProof/>
        </w:rPr>
        <w:t>(подпись, М.П.)</w:t>
      </w:r>
    </w:p>
    <w:p w:rsidR="00E560BF" w:rsidRDefault="0037252E" w:rsidP="00352DD5">
      <w:pPr>
        <w:shd w:val="clear" w:color="auto" w:fill="FFFFFF"/>
        <w:spacing w:before="360"/>
        <w:ind w:left="1134" w:right="-40" w:hanging="567"/>
      </w:pPr>
      <w:r>
        <w:rPr>
          <w:noProof/>
        </w:rPr>
        <w:pict>
          <v:line id="_x0000_s1033" style="position:absolute;left:0;text-align:left;z-index:251666944" from="29.3pt,18.5pt" to="247.2pt,18.5pt" o:allowincell="f" strokeweight=".7pt"/>
        </w:pict>
      </w:r>
      <w:r w:rsidR="008106DB" w:rsidRPr="00871820">
        <w:rPr>
          <w:noProof/>
        </w:rPr>
        <w:t>(фамилия, имя, отчество подписавшего, должность)</w:t>
      </w:r>
      <w:r w:rsidR="00352DD5">
        <w:t xml:space="preserve"> </w:t>
      </w:r>
    </w:p>
    <w:sectPr w:rsidR="00E560BF" w:rsidSect="00352DD5">
      <w:pgSz w:w="16840" w:h="11907" w:orient="landscape" w:code="9"/>
      <w:pgMar w:top="1134" w:right="851" w:bottom="851" w:left="851" w:header="680" w:footer="340" w:gutter="0"/>
      <w:cols w:space="6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543F" w:rsidRDefault="00E4543F">
      <w:r>
        <w:separator/>
      </w:r>
    </w:p>
  </w:endnote>
  <w:endnote w:type="continuationSeparator" w:id="0">
    <w:p w:rsidR="00E4543F" w:rsidRDefault="00E454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E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Times/Cyrillic">
    <w:altName w:val="Arial"/>
    <w:charset w:val="00"/>
    <w:family w:val="auto"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Jourier Russian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543F" w:rsidRDefault="00E4543F">
    <w:pPr>
      <w:pStyle w:val="a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37252E">
      <w:rPr>
        <w:noProof/>
      </w:rPr>
      <w:t>3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543F" w:rsidRDefault="00E4543F">
      <w:r>
        <w:separator/>
      </w:r>
    </w:p>
  </w:footnote>
  <w:footnote w:type="continuationSeparator" w:id="0">
    <w:p w:rsidR="00E4543F" w:rsidRDefault="00E454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1">
    <w:nsid w:val="00000003"/>
    <w:multiLevelType w:val="singleLevel"/>
    <w:tmpl w:val="04190001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</w:abstractNum>
  <w:abstractNum w:abstractNumId="2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5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6">
    <w:nsid w:val="0000000A"/>
    <w:multiLevelType w:val="singleLevel"/>
    <w:tmpl w:val="0000000A"/>
    <w:name w:val="WW8Num10"/>
    <w:lvl w:ilvl="0">
      <w:start w:val="1"/>
      <w:numFmt w:val="decimal"/>
      <w:suff w:val="nothing"/>
      <w:lvlText w:val="2.22.%1."/>
      <w:lvlJc w:val="left"/>
      <w:pPr>
        <w:tabs>
          <w:tab w:val="num" w:pos="284"/>
        </w:tabs>
        <w:ind w:left="284" w:firstLine="0"/>
      </w:pPr>
      <w:rPr>
        <w:rFonts w:ascii="Times New Roman" w:hAnsi="Times New Roman" w:cs="Times New Roman"/>
      </w:rPr>
    </w:lvl>
  </w:abstractNum>
  <w:abstractNum w:abstractNumId="7">
    <w:nsid w:val="01D87D2D"/>
    <w:multiLevelType w:val="hybridMultilevel"/>
    <w:tmpl w:val="F7E494AE"/>
    <w:lvl w:ilvl="0" w:tplc="04190001">
      <w:start w:val="1"/>
      <w:numFmt w:val="bullet"/>
      <w:lvlText w:val=""/>
      <w:lvlJc w:val="left"/>
      <w:pPr>
        <w:ind w:left="140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2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1" w:hanging="360"/>
      </w:pPr>
      <w:rPr>
        <w:rFonts w:ascii="Wingdings" w:hAnsi="Wingdings" w:hint="default"/>
      </w:rPr>
    </w:lvl>
  </w:abstractNum>
  <w:abstractNum w:abstractNumId="8">
    <w:nsid w:val="07E4566A"/>
    <w:multiLevelType w:val="hybridMultilevel"/>
    <w:tmpl w:val="C63EE92C"/>
    <w:lvl w:ilvl="0" w:tplc="7E282D82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E6A0F1C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0354590"/>
    <w:multiLevelType w:val="hybridMultilevel"/>
    <w:tmpl w:val="BD9802FC"/>
    <w:lvl w:ilvl="0" w:tplc="FFFFFFFF">
      <w:start w:val="1"/>
      <w:numFmt w:val="bullet"/>
      <w:lvlText w:val="-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F4C330B"/>
    <w:multiLevelType w:val="multilevel"/>
    <w:tmpl w:val="64E2D276"/>
    <w:lvl w:ilvl="0">
      <w:start w:val="1"/>
      <w:numFmt w:val="decimal"/>
      <w:pStyle w:val="a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0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1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lowerLetter"/>
      <w:pStyle w:val="a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1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0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12">
    <w:nsid w:val="33157CD9"/>
    <w:multiLevelType w:val="hybridMultilevel"/>
    <w:tmpl w:val="FCA284DE"/>
    <w:lvl w:ilvl="0" w:tplc="72B062A8">
      <w:start w:val="1"/>
      <w:numFmt w:val="bullet"/>
      <w:pStyle w:val="7"/>
      <w:lvlText w:val="-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>
    <w:nsid w:val="385A1518"/>
    <w:multiLevelType w:val="singleLevel"/>
    <w:tmpl w:val="04190001"/>
    <w:lvl w:ilvl="0">
      <w:start w:val="1"/>
      <w:numFmt w:val="bullet"/>
      <w:pStyle w:val="a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4">
    <w:nsid w:val="48C15E51"/>
    <w:multiLevelType w:val="multilevel"/>
    <w:tmpl w:val="DC403B1A"/>
    <w:lvl w:ilvl="0">
      <w:start w:val="1"/>
      <w:numFmt w:val="decimal"/>
      <w:lvlText w:val="%1."/>
      <w:lvlJc w:val="left"/>
      <w:pPr>
        <w:ind w:left="360" w:hanging="360"/>
      </w:pPr>
      <w:rPr>
        <w:rFonts w:cs="Tahoma"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cs="Tahoma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ahoma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ahoma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ahoma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ahoma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ahoma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ahoma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ahoma" w:hint="default"/>
      </w:rPr>
    </w:lvl>
  </w:abstractNum>
  <w:abstractNum w:abstractNumId="15">
    <w:nsid w:val="4A8224C7"/>
    <w:multiLevelType w:val="hybridMultilevel"/>
    <w:tmpl w:val="1F48777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4B0F3E46"/>
    <w:multiLevelType w:val="hybridMultilevel"/>
    <w:tmpl w:val="BA8C371C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C192B15"/>
    <w:multiLevelType w:val="hybridMultilevel"/>
    <w:tmpl w:val="F9DE7A3A"/>
    <w:lvl w:ilvl="0" w:tplc="A0CAD3EA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CEF3E58"/>
    <w:multiLevelType w:val="hybridMultilevel"/>
    <w:tmpl w:val="EB1875FC"/>
    <w:lvl w:ilvl="0" w:tplc="A1DCFA86">
      <w:start w:val="1"/>
      <w:numFmt w:val="bullet"/>
      <w:pStyle w:val="a3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9">
    <w:nsid w:val="4F2500B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4F8727B4"/>
    <w:multiLevelType w:val="multilevel"/>
    <w:tmpl w:val="C6B24B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1">
    <w:nsid w:val="71D9526F"/>
    <w:multiLevelType w:val="multilevel"/>
    <w:tmpl w:val="16F4E3D2"/>
    <w:lvl w:ilvl="0">
      <w:start w:val="1"/>
      <w:numFmt w:val="decimal"/>
      <w:lvlText w:val="%1."/>
      <w:lvlJc w:val="left"/>
      <w:pPr>
        <w:ind w:left="360" w:hanging="360"/>
      </w:pPr>
      <w:rPr>
        <w:rFonts w:cs="Tahoma"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cs="Tahoma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ahoma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ahoma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ahoma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ahoma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ahoma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ahoma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ahoma" w:hint="default"/>
      </w:rPr>
    </w:lvl>
  </w:abstractNum>
  <w:abstractNum w:abstractNumId="22">
    <w:nsid w:val="79904D1A"/>
    <w:multiLevelType w:val="hybridMultilevel"/>
    <w:tmpl w:val="52E471EA"/>
    <w:lvl w:ilvl="0" w:tplc="05AE2B6C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F855B8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1"/>
  </w:num>
  <w:num w:numId="2">
    <w:abstractNumId w:val="13"/>
  </w:num>
  <w:num w:numId="3">
    <w:abstractNumId w:val="12"/>
  </w:num>
  <w:num w:numId="4">
    <w:abstractNumId w:val="16"/>
  </w:num>
  <w:num w:numId="5">
    <w:abstractNumId w:val="1"/>
  </w:num>
  <w:num w:numId="6">
    <w:abstractNumId w:val="22"/>
  </w:num>
  <w:num w:numId="7">
    <w:abstractNumId w:val="8"/>
  </w:num>
  <w:num w:numId="8">
    <w:abstractNumId w:val="2"/>
  </w:num>
  <w:num w:numId="9">
    <w:abstractNumId w:val="10"/>
  </w:num>
  <w:num w:numId="10">
    <w:abstractNumId w:val="9"/>
  </w:num>
  <w:num w:numId="11">
    <w:abstractNumId w:val="17"/>
  </w:num>
  <w:num w:numId="12">
    <w:abstractNumId w:val="18"/>
  </w:num>
  <w:num w:numId="13">
    <w:abstractNumId w:val="7"/>
  </w:num>
  <w:num w:numId="14">
    <w:abstractNumId w:val="21"/>
  </w:num>
  <w:num w:numId="15">
    <w:abstractNumId w:val="15"/>
  </w:num>
  <w:num w:numId="16">
    <w:abstractNumId w:val="23"/>
  </w:num>
  <w:num w:numId="17">
    <w:abstractNumId w:val="20"/>
  </w:num>
  <w:num w:numId="18">
    <w:abstractNumId w:val="19"/>
  </w:num>
  <w:num w:numId="19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drawingGridHorizontalSpacing w:val="120"/>
  <w:displayHorizontalDrawingGridEvery w:val="2"/>
  <w:characterSpacingControl w:val="doNotCompress"/>
  <w:hdrShapeDefaults>
    <o:shapedefaults v:ext="edit" spidmax="141313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1467E"/>
    <w:rsid w:val="000007C8"/>
    <w:rsid w:val="00000C12"/>
    <w:rsid w:val="00000F78"/>
    <w:rsid w:val="00001962"/>
    <w:rsid w:val="00002587"/>
    <w:rsid w:val="00004D98"/>
    <w:rsid w:val="000072C0"/>
    <w:rsid w:val="00007E23"/>
    <w:rsid w:val="00011E2E"/>
    <w:rsid w:val="00012047"/>
    <w:rsid w:val="000120D4"/>
    <w:rsid w:val="00012376"/>
    <w:rsid w:val="000156BF"/>
    <w:rsid w:val="00017BAC"/>
    <w:rsid w:val="00022E74"/>
    <w:rsid w:val="00023563"/>
    <w:rsid w:val="00023B85"/>
    <w:rsid w:val="00026FB9"/>
    <w:rsid w:val="000275EE"/>
    <w:rsid w:val="00027701"/>
    <w:rsid w:val="0003119D"/>
    <w:rsid w:val="00031572"/>
    <w:rsid w:val="00031AAA"/>
    <w:rsid w:val="00031DD8"/>
    <w:rsid w:val="000320A4"/>
    <w:rsid w:val="00035818"/>
    <w:rsid w:val="00036091"/>
    <w:rsid w:val="000367D6"/>
    <w:rsid w:val="00036F40"/>
    <w:rsid w:val="00042698"/>
    <w:rsid w:val="00043C79"/>
    <w:rsid w:val="000440B5"/>
    <w:rsid w:val="00044920"/>
    <w:rsid w:val="00047286"/>
    <w:rsid w:val="000474C4"/>
    <w:rsid w:val="0005093B"/>
    <w:rsid w:val="00050DA1"/>
    <w:rsid w:val="000515C8"/>
    <w:rsid w:val="0005220A"/>
    <w:rsid w:val="00053D4D"/>
    <w:rsid w:val="00055966"/>
    <w:rsid w:val="000560E0"/>
    <w:rsid w:val="000563AF"/>
    <w:rsid w:val="00057367"/>
    <w:rsid w:val="00060193"/>
    <w:rsid w:val="00060252"/>
    <w:rsid w:val="00060293"/>
    <w:rsid w:val="00062E87"/>
    <w:rsid w:val="000634DD"/>
    <w:rsid w:val="000644CC"/>
    <w:rsid w:val="0006460A"/>
    <w:rsid w:val="00064F4B"/>
    <w:rsid w:val="00070F76"/>
    <w:rsid w:val="00071DE5"/>
    <w:rsid w:val="00072FB4"/>
    <w:rsid w:val="00074A4C"/>
    <w:rsid w:val="00075614"/>
    <w:rsid w:val="00076348"/>
    <w:rsid w:val="0008090B"/>
    <w:rsid w:val="00081869"/>
    <w:rsid w:val="00083046"/>
    <w:rsid w:val="0008619D"/>
    <w:rsid w:val="000867B2"/>
    <w:rsid w:val="00090644"/>
    <w:rsid w:val="00090775"/>
    <w:rsid w:val="00090B05"/>
    <w:rsid w:val="00091043"/>
    <w:rsid w:val="0009185D"/>
    <w:rsid w:val="00091D43"/>
    <w:rsid w:val="000920C1"/>
    <w:rsid w:val="00093736"/>
    <w:rsid w:val="00093C03"/>
    <w:rsid w:val="000946B5"/>
    <w:rsid w:val="00094B59"/>
    <w:rsid w:val="0009504A"/>
    <w:rsid w:val="00095653"/>
    <w:rsid w:val="00096C92"/>
    <w:rsid w:val="000A0EE5"/>
    <w:rsid w:val="000A1834"/>
    <w:rsid w:val="000A1E1D"/>
    <w:rsid w:val="000A24A0"/>
    <w:rsid w:val="000A404A"/>
    <w:rsid w:val="000A43CC"/>
    <w:rsid w:val="000A4832"/>
    <w:rsid w:val="000A5B07"/>
    <w:rsid w:val="000A6571"/>
    <w:rsid w:val="000A65CB"/>
    <w:rsid w:val="000A68A5"/>
    <w:rsid w:val="000A729B"/>
    <w:rsid w:val="000A7AEE"/>
    <w:rsid w:val="000B0A6E"/>
    <w:rsid w:val="000B1A92"/>
    <w:rsid w:val="000B1C5D"/>
    <w:rsid w:val="000B2094"/>
    <w:rsid w:val="000B213A"/>
    <w:rsid w:val="000B34DC"/>
    <w:rsid w:val="000B66F2"/>
    <w:rsid w:val="000C0E9B"/>
    <w:rsid w:val="000C1BC9"/>
    <w:rsid w:val="000C48F7"/>
    <w:rsid w:val="000C5B62"/>
    <w:rsid w:val="000C6A13"/>
    <w:rsid w:val="000C785B"/>
    <w:rsid w:val="000C785E"/>
    <w:rsid w:val="000C7D02"/>
    <w:rsid w:val="000C7E39"/>
    <w:rsid w:val="000D02A2"/>
    <w:rsid w:val="000D10FC"/>
    <w:rsid w:val="000D1442"/>
    <w:rsid w:val="000D31B5"/>
    <w:rsid w:val="000D3A13"/>
    <w:rsid w:val="000D457A"/>
    <w:rsid w:val="000D5FC3"/>
    <w:rsid w:val="000D6A84"/>
    <w:rsid w:val="000D6B19"/>
    <w:rsid w:val="000D7174"/>
    <w:rsid w:val="000E118C"/>
    <w:rsid w:val="000E2F01"/>
    <w:rsid w:val="000E3711"/>
    <w:rsid w:val="000E69B4"/>
    <w:rsid w:val="000F1960"/>
    <w:rsid w:val="000F1F03"/>
    <w:rsid w:val="000F26A0"/>
    <w:rsid w:val="000F3B3E"/>
    <w:rsid w:val="000F4052"/>
    <w:rsid w:val="000F41FC"/>
    <w:rsid w:val="000F4877"/>
    <w:rsid w:val="000F49C6"/>
    <w:rsid w:val="000F53A2"/>
    <w:rsid w:val="000F79B0"/>
    <w:rsid w:val="00101368"/>
    <w:rsid w:val="0010171C"/>
    <w:rsid w:val="00101ED5"/>
    <w:rsid w:val="00103E2A"/>
    <w:rsid w:val="00104750"/>
    <w:rsid w:val="001048B3"/>
    <w:rsid w:val="0010495B"/>
    <w:rsid w:val="00104E79"/>
    <w:rsid w:val="00105802"/>
    <w:rsid w:val="0010607A"/>
    <w:rsid w:val="00106C38"/>
    <w:rsid w:val="0010734B"/>
    <w:rsid w:val="00107C0E"/>
    <w:rsid w:val="001103CC"/>
    <w:rsid w:val="00110AEE"/>
    <w:rsid w:val="00112591"/>
    <w:rsid w:val="0011294B"/>
    <w:rsid w:val="00113089"/>
    <w:rsid w:val="00113409"/>
    <w:rsid w:val="001143D6"/>
    <w:rsid w:val="001146CC"/>
    <w:rsid w:val="001148D0"/>
    <w:rsid w:val="0011737A"/>
    <w:rsid w:val="00120BDF"/>
    <w:rsid w:val="0012203C"/>
    <w:rsid w:val="001227EC"/>
    <w:rsid w:val="0012295D"/>
    <w:rsid w:val="00123D28"/>
    <w:rsid w:val="00123DD8"/>
    <w:rsid w:val="00125EA8"/>
    <w:rsid w:val="0013133C"/>
    <w:rsid w:val="00131C19"/>
    <w:rsid w:val="0013256B"/>
    <w:rsid w:val="00133E2B"/>
    <w:rsid w:val="0013429E"/>
    <w:rsid w:val="00134314"/>
    <w:rsid w:val="001354D6"/>
    <w:rsid w:val="00135617"/>
    <w:rsid w:val="00135933"/>
    <w:rsid w:val="0013711A"/>
    <w:rsid w:val="00141EDE"/>
    <w:rsid w:val="00142A08"/>
    <w:rsid w:val="00146797"/>
    <w:rsid w:val="00150921"/>
    <w:rsid w:val="00152C4A"/>
    <w:rsid w:val="001531F5"/>
    <w:rsid w:val="00153ACC"/>
    <w:rsid w:val="001540DD"/>
    <w:rsid w:val="0015672B"/>
    <w:rsid w:val="00160B69"/>
    <w:rsid w:val="00160E54"/>
    <w:rsid w:val="00161992"/>
    <w:rsid w:val="001619AB"/>
    <w:rsid w:val="00161FDA"/>
    <w:rsid w:val="00162255"/>
    <w:rsid w:val="0016265A"/>
    <w:rsid w:val="001632F7"/>
    <w:rsid w:val="00165309"/>
    <w:rsid w:val="00165E28"/>
    <w:rsid w:val="001667D0"/>
    <w:rsid w:val="001672AC"/>
    <w:rsid w:val="00170D9C"/>
    <w:rsid w:val="00170FB3"/>
    <w:rsid w:val="00170FBA"/>
    <w:rsid w:val="001719C5"/>
    <w:rsid w:val="001727F1"/>
    <w:rsid w:val="00173435"/>
    <w:rsid w:val="00174976"/>
    <w:rsid w:val="00175502"/>
    <w:rsid w:val="00175D1F"/>
    <w:rsid w:val="00175E44"/>
    <w:rsid w:val="0017700F"/>
    <w:rsid w:val="00177AFB"/>
    <w:rsid w:val="001805A6"/>
    <w:rsid w:val="00180666"/>
    <w:rsid w:val="001818E0"/>
    <w:rsid w:val="001819EA"/>
    <w:rsid w:val="00181C76"/>
    <w:rsid w:val="00182012"/>
    <w:rsid w:val="0018203B"/>
    <w:rsid w:val="001824FD"/>
    <w:rsid w:val="00183F8B"/>
    <w:rsid w:val="00184260"/>
    <w:rsid w:val="001859EA"/>
    <w:rsid w:val="0018635D"/>
    <w:rsid w:val="001866C2"/>
    <w:rsid w:val="00186BDC"/>
    <w:rsid w:val="00186D82"/>
    <w:rsid w:val="00186D8C"/>
    <w:rsid w:val="001872C8"/>
    <w:rsid w:val="00187A7D"/>
    <w:rsid w:val="00190D64"/>
    <w:rsid w:val="00191525"/>
    <w:rsid w:val="001919B2"/>
    <w:rsid w:val="00192DF3"/>
    <w:rsid w:val="0019479A"/>
    <w:rsid w:val="0019485C"/>
    <w:rsid w:val="001951AA"/>
    <w:rsid w:val="001968C0"/>
    <w:rsid w:val="00196995"/>
    <w:rsid w:val="00196EBB"/>
    <w:rsid w:val="001972E1"/>
    <w:rsid w:val="001A0F08"/>
    <w:rsid w:val="001A250D"/>
    <w:rsid w:val="001A3127"/>
    <w:rsid w:val="001A3287"/>
    <w:rsid w:val="001A4BD2"/>
    <w:rsid w:val="001A4CF3"/>
    <w:rsid w:val="001A4F50"/>
    <w:rsid w:val="001A5E80"/>
    <w:rsid w:val="001A66B4"/>
    <w:rsid w:val="001A6D57"/>
    <w:rsid w:val="001A72B9"/>
    <w:rsid w:val="001A765B"/>
    <w:rsid w:val="001B0730"/>
    <w:rsid w:val="001B0AA0"/>
    <w:rsid w:val="001B0B2B"/>
    <w:rsid w:val="001B0C74"/>
    <w:rsid w:val="001B0FC0"/>
    <w:rsid w:val="001B1F4C"/>
    <w:rsid w:val="001B1F60"/>
    <w:rsid w:val="001B2127"/>
    <w:rsid w:val="001B2177"/>
    <w:rsid w:val="001B2995"/>
    <w:rsid w:val="001B2A45"/>
    <w:rsid w:val="001B2DA0"/>
    <w:rsid w:val="001B35ED"/>
    <w:rsid w:val="001B38F4"/>
    <w:rsid w:val="001B5C12"/>
    <w:rsid w:val="001C0918"/>
    <w:rsid w:val="001C3AD0"/>
    <w:rsid w:val="001C4286"/>
    <w:rsid w:val="001C4E38"/>
    <w:rsid w:val="001C4F73"/>
    <w:rsid w:val="001C7792"/>
    <w:rsid w:val="001C77C6"/>
    <w:rsid w:val="001D3B9D"/>
    <w:rsid w:val="001D4153"/>
    <w:rsid w:val="001D4E72"/>
    <w:rsid w:val="001D513B"/>
    <w:rsid w:val="001D67AE"/>
    <w:rsid w:val="001D6E59"/>
    <w:rsid w:val="001E0608"/>
    <w:rsid w:val="001E197B"/>
    <w:rsid w:val="001E24E1"/>
    <w:rsid w:val="001E2DD9"/>
    <w:rsid w:val="001E34AC"/>
    <w:rsid w:val="001E364B"/>
    <w:rsid w:val="001E3895"/>
    <w:rsid w:val="001E53EC"/>
    <w:rsid w:val="001E5614"/>
    <w:rsid w:val="001E5B01"/>
    <w:rsid w:val="001F0AC5"/>
    <w:rsid w:val="001F0CA8"/>
    <w:rsid w:val="001F1145"/>
    <w:rsid w:val="001F13D0"/>
    <w:rsid w:val="001F17FE"/>
    <w:rsid w:val="001F21D0"/>
    <w:rsid w:val="001F4213"/>
    <w:rsid w:val="001F4E6F"/>
    <w:rsid w:val="001F52AB"/>
    <w:rsid w:val="001F5358"/>
    <w:rsid w:val="001F5FE0"/>
    <w:rsid w:val="001F605B"/>
    <w:rsid w:val="001F655C"/>
    <w:rsid w:val="001F6B18"/>
    <w:rsid w:val="001F6E9A"/>
    <w:rsid w:val="002003A0"/>
    <w:rsid w:val="002010BA"/>
    <w:rsid w:val="00201143"/>
    <w:rsid w:val="002018E9"/>
    <w:rsid w:val="002049D0"/>
    <w:rsid w:val="00204D30"/>
    <w:rsid w:val="002055EC"/>
    <w:rsid w:val="00205CE2"/>
    <w:rsid w:val="00205DD3"/>
    <w:rsid w:val="00205E1E"/>
    <w:rsid w:val="00207895"/>
    <w:rsid w:val="00207AEF"/>
    <w:rsid w:val="00211223"/>
    <w:rsid w:val="002122C8"/>
    <w:rsid w:val="0021443C"/>
    <w:rsid w:val="00215182"/>
    <w:rsid w:val="00215206"/>
    <w:rsid w:val="002163F2"/>
    <w:rsid w:val="00216EF7"/>
    <w:rsid w:val="00216FD7"/>
    <w:rsid w:val="00217BE9"/>
    <w:rsid w:val="00217CDF"/>
    <w:rsid w:val="002217E5"/>
    <w:rsid w:val="00222E46"/>
    <w:rsid w:val="00223761"/>
    <w:rsid w:val="00223FBA"/>
    <w:rsid w:val="00224504"/>
    <w:rsid w:val="00226634"/>
    <w:rsid w:val="0022670A"/>
    <w:rsid w:val="00227352"/>
    <w:rsid w:val="00227E85"/>
    <w:rsid w:val="00230E79"/>
    <w:rsid w:val="00231340"/>
    <w:rsid w:val="00231651"/>
    <w:rsid w:val="00232AD2"/>
    <w:rsid w:val="002332D3"/>
    <w:rsid w:val="00233562"/>
    <w:rsid w:val="0023373D"/>
    <w:rsid w:val="00233B67"/>
    <w:rsid w:val="0023425A"/>
    <w:rsid w:val="00234D4F"/>
    <w:rsid w:val="00235D36"/>
    <w:rsid w:val="00236688"/>
    <w:rsid w:val="00236EF9"/>
    <w:rsid w:val="00237C49"/>
    <w:rsid w:val="00240B42"/>
    <w:rsid w:val="00240C70"/>
    <w:rsid w:val="002414E0"/>
    <w:rsid w:val="00241639"/>
    <w:rsid w:val="0024302F"/>
    <w:rsid w:val="00243CAC"/>
    <w:rsid w:val="002445CC"/>
    <w:rsid w:val="00244B6B"/>
    <w:rsid w:val="00245FFB"/>
    <w:rsid w:val="002463F2"/>
    <w:rsid w:val="00246CDF"/>
    <w:rsid w:val="002518CE"/>
    <w:rsid w:val="00253EF5"/>
    <w:rsid w:val="002550D7"/>
    <w:rsid w:val="002552F2"/>
    <w:rsid w:val="0025553A"/>
    <w:rsid w:val="002559B0"/>
    <w:rsid w:val="00260013"/>
    <w:rsid w:val="00261051"/>
    <w:rsid w:val="00261435"/>
    <w:rsid w:val="00262996"/>
    <w:rsid w:val="00265963"/>
    <w:rsid w:val="00265C94"/>
    <w:rsid w:val="002675DD"/>
    <w:rsid w:val="00267787"/>
    <w:rsid w:val="00270C52"/>
    <w:rsid w:val="00270CF5"/>
    <w:rsid w:val="0027116D"/>
    <w:rsid w:val="00271B5F"/>
    <w:rsid w:val="00271DCF"/>
    <w:rsid w:val="0027637A"/>
    <w:rsid w:val="002769C5"/>
    <w:rsid w:val="00277262"/>
    <w:rsid w:val="002779D9"/>
    <w:rsid w:val="00277F01"/>
    <w:rsid w:val="002805AA"/>
    <w:rsid w:val="00280649"/>
    <w:rsid w:val="002819C2"/>
    <w:rsid w:val="002825A2"/>
    <w:rsid w:val="00283F0C"/>
    <w:rsid w:val="00284AFF"/>
    <w:rsid w:val="00284D64"/>
    <w:rsid w:val="00285D19"/>
    <w:rsid w:val="002922E9"/>
    <w:rsid w:val="0029295A"/>
    <w:rsid w:val="002933D3"/>
    <w:rsid w:val="002934E1"/>
    <w:rsid w:val="00293D25"/>
    <w:rsid w:val="00294465"/>
    <w:rsid w:val="002947B1"/>
    <w:rsid w:val="0029484B"/>
    <w:rsid w:val="002975F1"/>
    <w:rsid w:val="002A0141"/>
    <w:rsid w:val="002A0183"/>
    <w:rsid w:val="002A23E8"/>
    <w:rsid w:val="002A3078"/>
    <w:rsid w:val="002A3682"/>
    <w:rsid w:val="002A5B84"/>
    <w:rsid w:val="002A6083"/>
    <w:rsid w:val="002A608F"/>
    <w:rsid w:val="002B04CB"/>
    <w:rsid w:val="002B1C36"/>
    <w:rsid w:val="002B2353"/>
    <w:rsid w:val="002B282B"/>
    <w:rsid w:val="002B2A95"/>
    <w:rsid w:val="002B566B"/>
    <w:rsid w:val="002B6B70"/>
    <w:rsid w:val="002B7239"/>
    <w:rsid w:val="002B7B28"/>
    <w:rsid w:val="002B7C7A"/>
    <w:rsid w:val="002B7F0D"/>
    <w:rsid w:val="002C08CC"/>
    <w:rsid w:val="002C0CB3"/>
    <w:rsid w:val="002C0E3D"/>
    <w:rsid w:val="002C1D3C"/>
    <w:rsid w:val="002C2A8C"/>
    <w:rsid w:val="002C2CD4"/>
    <w:rsid w:val="002C3070"/>
    <w:rsid w:val="002C3173"/>
    <w:rsid w:val="002C349F"/>
    <w:rsid w:val="002C476C"/>
    <w:rsid w:val="002C4B63"/>
    <w:rsid w:val="002C521C"/>
    <w:rsid w:val="002C6B74"/>
    <w:rsid w:val="002C6DA3"/>
    <w:rsid w:val="002C7118"/>
    <w:rsid w:val="002C7410"/>
    <w:rsid w:val="002C78A9"/>
    <w:rsid w:val="002C7BC3"/>
    <w:rsid w:val="002D08BD"/>
    <w:rsid w:val="002D0BAD"/>
    <w:rsid w:val="002D0E48"/>
    <w:rsid w:val="002D13EA"/>
    <w:rsid w:val="002D162A"/>
    <w:rsid w:val="002D2037"/>
    <w:rsid w:val="002D2F0A"/>
    <w:rsid w:val="002D4034"/>
    <w:rsid w:val="002D56DB"/>
    <w:rsid w:val="002D58F7"/>
    <w:rsid w:val="002E01DD"/>
    <w:rsid w:val="002E0AA9"/>
    <w:rsid w:val="002E15C8"/>
    <w:rsid w:val="002E31BD"/>
    <w:rsid w:val="002E3DF9"/>
    <w:rsid w:val="002E67A4"/>
    <w:rsid w:val="002E6F04"/>
    <w:rsid w:val="002F1823"/>
    <w:rsid w:val="002F1D56"/>
    <w:rsid w:val="002F3B38"/>
    <w:rsid w:val="002F4A11"/>
    <w:rsid w:val="002F4C9E"/>
    <w:rsid w:val="002F653F"/>
    <w:rsid w:val="002F7622"/>
    <w:rsid w:val="002F7D59"/>
    <w:rsid w:val="00301C29"/>
    <w:rsid w:val="00303957"/>
    <w:rsid w:val="003061F7"/>
    <w:rsid w:val="00306B7F"/>
    <w:rsid w:val="003073D3"/>
    <w:rsid w:val="003076BC"/>
    <w:rsid w:val="00307BB8"/>
    <w:rsid w:val="0031171C"/>
    <w:rsid w:val="0031203C"/>
    <w:rsid w:val="00312157"/>
    <w:rsid w:val="0031272A"/>
    <w:rsid w:val="00312CF2"/>
    <w:rsid w:val="0031467E"/>
    <w:rsid w:val="00314970"/>
    <w:rsid w:val="0031500E"/>
    <w:rsid w:val="003156FE"/>
    <w:rsid w:val="00315BB2"/>
    <w:rsid w:val="00317619"/>
    <w:rsid w:val="0032058F"/>
    <w:rsid w:val="00321DDA"/>
    <w:rsid w:val="00322AC1"/>
    <w:rsid w:val="00322B67"/>
    <w:rsid w:val="0032400E"/>
    <w:rsid w:val="00324803"/>
    <w:rsid w:val="00325AFE"/>
    <w:rsid w:val="00326D89"/>
    <w:rsid w:val="00326DF5"/>
    <w:rsid w:val="00326F79"/>
    <w:rsid w:val="00327FF8"/>
    <w:rsid w:val="00330AE7"/>
    <w:rsid w:val="00331C91"/>
    <w:rsid w:val="00332595"/>
    <w:rsid w:val="003337FC"/>
    <w:rsid w:val="00334178"/>
    <w:rsid w:val="0033585F"/>
    <w:rsid w:val="00336E13"/>
    <w:rsid w:val="003374C4"/>
    <w:rsid w:val="003376A3"/>
    <w:rsid w:val="00340CB0"/>
    <w:rsid w:val="0034146C"/>
    <w:rsid w:val="00341B63"/>
    <w:rsid w:val="00342260"/>
    <w:rsid w:val="003423B4"/>
    <w:rsid w:val="00342C34"/>
    <w:rsid w:val="00342EC9"/>
    <w:rsid w:val="0034379A"/>
    <w:rsid w:val="003444C4"/>
    <w:rsid w:val="00345567"/>
    <w:rsid w:val="00345765"/>
    <w:rsid w:val="00345ECD"/>
    <w:rsid w:val="00350209"/>
    <w:rsid w:val="00350DD5"/>
    <w:rsid w:val="00351B9A"/>
    <w:rsid w:val="00351C5E"/>
    <w:rsid w:val="00352DD5"/>
    <w:rsid w:val="003531D8"/>
    <w:rsid w:val="00354806"/>
    <w:rsid w:val="00354CBA"/>
    <w:rsid w:val="00355A4B"/>
    <w:rsid w:val="00355EC2"/>
    <w:rsid w:val="00360105"/>
    <w:rsid w:val="0036033E"/>
    <w:rsid w:val="003604C1"/>
    <w:rsid w:val="003621FB"/>
    <w:rsid w:val="003640F6"/>
    <w:rsid w:val="00364519"/>
    <w:rsid w:val="0036458E"/>
    <w:rsid w:val="00364802"/>
    <w:rsid w:val="00364816"/>
    <w:rsid w:val="00365315"/>
    <w:rsid w:val="0036597A"/>
    <w:rsid w:val="00367B74"/>
    <w:rsid w:val="003708DF"/>
    <w:rsid w:val="003720BF"/>
    <w:rsid w:val="0037252E"/>
    <w:rsid w:val="00373142"/>
    <w:rsid w:val="00374493"/>
    <w:rsid w:val="003748C1"/>
    <w:rsid w:val="00374E9C"/>
    <w:rsid w:val="003764F5"/>
    <w:rsid w:val="0037688D"/>
    <w:rsid w:val="00376A2C"/>
    <w:rsid w:val="00377BCA"/>
    <w:rsid w:val="00381D95"/>
    <w:rsid w:val="00381E96"/>
    <w:rsid w:val="00382389"/>
    <w:rsid w:val="00382D38"/>
    <w:rsid w:val="00382D74"/>
    <w:rsid w:val="0038592A"/>
    <w:rsid w:val="00386248"/>
    <w:rsid w:val="0038653B"/>
    <w:rsid w:val="00386C10"/>
    <w:rsid w:val="00386ECD"/>
    <w:rsid w:val="00390649"/>
    <w:rsid w:val="0039155E"/>
    <w:rsid w:val="00392E3A"/>
    <w:rsid w:val="003939CA"/>
    <w:rsid w:val="00394DF0"/>
    <w:rsid w:val="0039623A"/>
    <w:rsid w:val="003963DE"/>
    <w:rsid w:val="003966C1"/>
    <w:rsid w:val="00397651"/>
    <w:rsid w:val="003976A5"/>
    <w:rsid w:val="003A12E8"/>
    <w:rsid w:val="003A20C8"/>
    <w:rsid w:val="003A239B"/>
    <w:rsid w:val="003A2845"/>
    <w:rsid w:val="003A2DB0"/>
    <w:rsid w:val="003A3FFA"/>
    <w:rsid w:val="003A4708"/>
    <w:rsid w:val="003A52DE"/>
    <w:rsid w:val="003A563C"/>
    <w:rsid w:val="003A6804"/>
    <w:rsid w:val="003B09C7"/>
    <w:rsid w:val="003B0A47"/>
    <w:rsid w:val="003B0A60"/>
    <w:rsid w:val="003B0CEE"/>
    <w:rsid w:val="003B0FDB"/>
    <w:rsid w:val="003B12C5"/>
    <w:rsid w:val="003B382F"/>
    <w:rsid w:val="003B42A7"/>
    <w:rsid w:val="003B5252"/>
    <w:rsid w:val="003B52F5"/>
    <w:rsid w:val="003B60B7"/>
    <w:rsid w:val="003B7006"/>
    <w:rsid w:val="003C18D1"/>
    <w:rsid w:val="003C1E83"/>
    <w:rsid w:val="003C1FF1"/>
    <w:rsid w:val="003C2050"/>
    <w:rsid w:val="003C2D4C"/>
    <w:rsid w:val="003C381D"/>
    <w:rsid w:val="003C3B88"/>
    <w:rsid w:val="003C59D3"/>
    <w:rsid w:val="003C629F"/>
    <w:rsid w:val="003C7244"/>
    <w:rsid w:val="003C75D0"/>
    <w:rsid w:val="003D01B5"/>
    <w:rsid w:val="003D07BF"/>
    <w:rsid w:val="003D07F9"/>
    <w:rsid w:val="003D0856"/>
    <w:rsid w:val="003D2922"/>
    <w:rsid w:val="003D2E6F"/>
    <w:rsid w:val="003D30B7"/>
    <w:rsid w:val="003D3618"/>
    <w:rsid w:val="003D4978"/>
    <w:rsid w:val="003D5E0B"/>
    <w:rsid w:val="003D6570"/>
    <w:rsid w:val="003D703A"/>
    <w:rsid w:val="003D70A1"/>
    <w:rsid w:val="003D75EC"/>
    <w:rsid w:val="003D7957"/>
    <w:rsid w:val="003E07BF"/>
    <w:rsid w:val="003E0AE2"/>
    <w:rsid w:val="003E1F29"/>
    <w:rsid w:val="003E2386"/>
    <w:rsid w:val="003E529D"/>
    <w:rsid w:val="003E64E7"/>
    <w:rsid w:val="003E7922"/>
    <w:rsid w:val="003E7A56"/>
    <w:rsid w:val="003F063D"/>
    <w:rsid w:val="003F09CB"/>
    <w:rsid w:val="003F1318"/>
    <w:rsid w:val="003F1849"/>
    <w:rsid w:val="003F1C7D"/>
    <w:rsid w:val="003F31C5"/>
    <w:rsid w:val="003F4BA7"/>
    <w:rsid w:val="003F58FF"/>
    <w:rsid w:val="003F620C"/>
    <w:rsid w:val="003F6621"/>
    <w:rsid w:val="003F697A"/>
    <w:rsid w:val="003F6EC5"/>
    <w:rsid w:val="003F6F3A"/>
    <w:rsid w:val="003F74A5"/>
    <w:rsid w:val="003F797C"/>
    <w:rsid w:val="003F7E9E"/>
    <w:rsid w:val="004016BB"/>
    <w:rsid w:val="004016FE"/>
    <w:rsid w:val="004020D4"/>
    <w:rsid w:val="00403947"/>
    <w:rsid w:val="00404B2B"/>
    <w:rsid w:val="0040500E"/>
    <w:rsid w:val="00407096"/>
    <w:rsid w:val="004077DA"/>
    <w:rsid w:val="00407AC6"/>
    <w:rsid w:val="00410F74"/>
    <w:rsid w:val="0041284A"/>
    <w:rsid w:val="00412B38"/>
    <w:rsid w:val="00412C47"/>
    <w:rsid w:val="00413E84"/>
    <w:rsid w:val="00415160"/>
    <w:rsid w:val="00415D8A"/>
    <w:rsid w:val="00416B88"/>
    <w:rsid w:val="00417B85"/>
    <w:rsid w:val="00420EC7"/>
    <w:rsid w:val="00421410"/>
    <w:rsid w:val="00421A3A"/>
    <w:rsid w:val="00421F9E"/>
    <w:rsid w:val="004221B9"/>
    <w:rsid w:val="00423C92"/>
    <w:rsid w:val="00423FB1"/>
    <w:rsid w:val="00425A1B"/>
    <w:rsid w:val="00426C07"/>
    <w:rsid w:val="00427E8E"/>
    <w:rsid w:val="00427F3E"/>
    <w:rsid w:val="004300CB"/>
    <w:rsid w:val="0043021D"/>
    <w:rsid w:val="004302FA"/>
    <w:rsid w:val="004306DF"/>
    <w:rsid w:val="00431152"/>
    <w:rsid w:val="00431C79"/>
    <w:rsid w:val="00433585"/>
    <w:rsid w:val="00433849"/>
    <w:rsid w:val="004346EE"/>
    <w:rsid w:val="0043663C"/>
    <w:rsid w:val="00436D5C"/>
    <w:rsid w:val="00437035"/>
    <w:rsid w:val="00437573"/>
    <w:rsid w:val="00440E11"/>
    <w:rsid w:val="00444B0A"/>
    <w:rsid w:val="00444C0D"/>
    <w:rsid w:val="00445471"/>
    <w:rsid w:val="004463C1"/>
    <w:rsid w:val="00446B53"/>
    <w:rsid w:val="0044768E"/>
    <w:rsid w:val="004477AB"/>
    <w:rsid w:val="00451AEB"/>
    <w:rsid w:val="0045258A"/>
    <w:rsid w:val="00453529"/>
    <w:rsid w:val="0045670C"/>
    <w:rsid w:val="00457D89"/>
    <w:rsid w:val="00457F1E"/>
    <w:rsid w:val="00460BE4"/>
    <w:rsid w:val="00460D69"/>
    <w:rsid w:val="00462042"/>
    <w:rsid w:val="00464BBC"/>
    <w:rsid w:val="00464DCF"/>
    <w:rsid w:val="004666EC"/>
    <w:rsid w:val="0046688F"/>
    <w:rsid w:val="00466EFB"/>
    <w:rsid w:val="0046701F"/>
    <w:rsid w:val="0046767F"/>
    <w:rsid w:val="00467AD5"/>
    <w:rsid w:val="00470203"/>
    <w:rsid w:val="00470E0E"/>
    <w:rsid w:val="004733F4"/>
    <w:rsid w:val="00475DD1"/>
    <w:rsid w:val="00476007"/>
    <w:rsid w:val="00476122"/>
    <w:rsid w:val="00476BDA"/>
    <w:rsid w:val="004778E0"/>
    <w:rsid w:val="0048022B"/>
    <w:rsid w:val="00482A75"/>
    <w:rsid w:val="00483098"/>
    <w:rsid w:val="004835F0"/>
    <w:rsid w:val="004855E4"/>
    <w:rsid w:val="00485C1A"/>
    <w:rsid w:val="004866BF"/>
    <w:rsid w:val="00490273"/>
    <w:rsid w:val="00490B54"/>
    <w:rsid w:val="00491107"/>
    <w:rsid w:val="0049278A"/>
    <w:rsid w:val="0049301C"/>
    <w:rsid w:val="0049347D"/>
    <w:rsid w:val="00494665"/>
    <w:rsid w:val="004947A7"/>
    <w:rsid w:val="00494B68"/>
    <w:rsid w:val="00495A7F"/>
    <w:rsid w:val="004961FD"/>
    <w:rsid w:val="004A00C4"/>
    <w:rsid w:val="004A1EA9"/>
    <w:rsid w:val="004A27BD"/>
    <w:rsid w:val="004A29A1"/>
    <w:rsid w:val="004A2D89"/>
    <w:rsid w:val="004A4760"/>
    <w:rsid w:val="004A4A04"/>
    <w:rsid w:val="004A4C7C"/>
    <w:rsid w:val="004A53A1"/>
    <w:rsid w:val="004A5C24"/>
    <w:rsid w:val="004A64D6"/>
    <w:rsid w:val="004A68A3"/>
    <w:rsid w:val="004A708A"/>
    <w:rsid w:val="004A7186"/>
    <w:rsid w:val="004A7194"/>
    <w:rsid w:val="004B0F1F"/>
    <w:rsid w:val="004B2A6A"/>
    <w:rsid w:val="004B2E41"/>
    <w:rsid w:val="004B31A5"/>
    <w:rsid w:val="004B37EE"/>
    <w:rsid w:val="004B3F9C"/>
    <w:rsid w:val="004B55EC"/>
    <w:rsid w:val="004B5B7A"/>
    <w:rsid w:val="004B6DC9"/>
    <w:rsid w:val="004B7E28"/>
    <w:rsid w:val="004C48FE"/>
    <w:rsid w:val="004C5A83"/>
    <w:rsid w:val="004C5AD1"/>
    <w:rsid w:val="004C6CA6"/>
    <w:rsid w:val="004C6CEF"/>
    <w:rsid w:val="004C7961"/>
    <w:rsid w:val="004C7C08"/>
    <w:rsid w:val="004C7CE4"/>
    <w:rsid w:val="004D0651"/>
    <w:rsid w:val="004D1021"/>
    <w:rsid w:val="004D124C"/>
    <w:rsid w:val="004D13D0"/>
    <w:rsid w:val="004D1889"/>
    <w:rsid w:val="004D1A64"/>
    <w:rsid w:val="004D1ABF"/>
    <w:rsid w:val="004D1C32"/>
    <w:rsid w:val="004D24AE"/>
    <w:rsid w:val="004D260F"/>
    <w:rsid w:val="004D2CC2"/>
    <w:rsid w:val="004D3F19"/>
    <w:rsid w:val="004D40CE"/>
    <w:rsid w:val="004D4706"/>
    <w:rsid w:val="004D4DB5"/>
    <w:rsid w:val="004D58DE"/>
    <w:rsid w:val="004D70C0"/>
    <w:rsid w:val="004D7856"/>
    <w:rsid w:val="004D78CD"/>
    <w:rsid w:val="004E02B1"/>
    <w:rsid w:val="004E0B23"/>
    <w:rsid w:val="004E1A90"/>
    <w:rsid w:val="004E256A"/>
    <w:rsid w:val="004E269A"/>
    <w:rsid w:val="004E37CF"/>
    <w:rsid w:val="004E3E23"/>
    <w:rsid w:val="004E4231"/>
    <w:rsid w:val="004E478D"/>
    <w:rsid w:val="004E4CDA"/>
    <w:rsid w:val="004E66B9"/>
    <w:rsid w:val="004E74F9"/>
    <w:rsid w:val="004F0A8F"/>
    <w:rsid w:val="004F0F4E"/>
    <w:rsid w:val="004F13CA"/>
    <w:rsid w:val="004F1D7A"/>
    <w:rsid w:val="004F4033"/>
    <w:rsid w:val="004F4830"/>
    <w:rsid w:val="004F4FF7"/>
    <w:rsid w:val="004F50F4"/>
    <w:rsid w:val="004F5CC2"/>
    <w:rsid w:val="005002CC"/>
    <w:rsid w:val="0050139F"/>
    <w:rsid w:val="00503113"/>
    <w:rsid w:val="00504BB0"/>
    <w:rsid w:val="00504D6A"/>
    <w:rsid w:val="00505DF4"/>
    <w:rsid w:val="00510CB8"/>
    <w:rsid w:val="0051171E"/>
    <w:rsid w:val="00511900"/>
    <w:rsid w:val="00512802"/>
    <w:rsid w:val="00512C50"/>
    <w:rsid w:val="00513BFD"/>
    <w:rsid w:val="005148E2"/>
    <w:rsid w:val="0051494C"/>
    <w:rsid w:val="005174EE"/>
    <w:rsid w:val="00517698"/>
    <w:rsid w:val="005203FD"/>
    <w:rsid w:val="005229CE"/>
    <w:rsid w:val="00522D36"/>
    <w:rsid w:val="00523344"/>
    <w:rsid w:val="0052336C"/>
    <w:rsid w:val="00523A83"/>
    <w:rsid w:val="00523CB0"/>
    <w:rsid w:val="0052452A"/>
    <w:rsid w:val="00525520"/>
    <w:rsid w:val="00526460"/>
    <w:rsid w:val="00526AEF"/>
    <w:rsid w:val="00526FBF"/>
    <w:rsid w:val="005272A8"/>
    <w:rsid w:val="00533700"/>
    <w:rsid w:val="00533A4C"/>
    <w:rsid w:val="00533AF3"/>
    <w:rsid w:val="00533D94"/>
    <w:rsid w:val="00533EA9"/>
    <w:rsid w:val="00537A20"/>
    <w:rsid w:val="00540624"/>
    <w:rsid w:val="0054169B"/>
    <w:rsid w:val="00542006"/>
    <w:rsid w:val="005451D8"/>
    <w:rsid w:val="005465FA"/>
    <w:rsid w:val="00546D76"/>
    <w:rsid w:val="005479B2"/>
    <w:rsid w:val="00547AF9"/>
    <w:rsid w:val="00547D4D"/>
    <w:rsid w:val="00550227"/>
    <w:rsid w:val="00551617"/>
    <w:rsid w:val="00551AFA"/>
    <w:rsid w:val="00552974"/>
    <w:rsid w:val="005540B4"/>
    <w:rsid w:val="005554DA"/>
    <w:rsid w:val="005561FE"/>
    <w:rsid w:val="005573B5"/>
    <w:rsid w:val="00557522"/>
    <w:rsid w:val="005578D3"/>
    <w:rsid w:val="00561222"/>
    <w:rsid w:val="00561C8B"/>
    <w:rsid w:val="00561EB5"/>
    <w:rsid w:val="00561ED5"/>
    <w:rsid w:val="0056236D"/>
    <w:rsid w:val="005626C9"/>
    <w:rsid w:val="00562D78"/>
    <w:rsid w:val="00565054"/>
    <w:rsid w:val="0056672A"/>
    <w:rsid w:val="005667FD"/>
    <w:rsid w:val="0057134E"/>
    <w:rsid w:val="00572D13"/>
    <w:rsid w:val="00573194"/>
    <w:rsid w:val="005732D2"/>
    <w:rsid w:val="00573422"/>
    <w:rsid w:val="005738F3"/>
    <w:rsid w:val="00574A7A"/>
    <w:rsid w:val="00574C40"/>
    <w:rsid w:val="00575955"/>
    <w:rsid w:val="00575B3A"/>
    <w:rsid w:val="0057711A"/>
    <w:rsid w:val="00577BEC"/>
    <w:rsid w:val="00577D76"/>
    <w:rsid w:val="005806A2"/>
    <w:rsid w:val="00580D76"/>
    <w:rsid w:val="00581EE0"/>
    <w:rsid w:val="00582397"/>
    <w:rsid w:val="00582BE7"/>
    <w:rsid w:val="00582CBE"/>
    <w:rsid w:val="00583320"/>
    <w:rsid w:val="00584836"/>
    <w:rsid w:val="00585248"/>
    <w:rsid w:val="005852FB"/>
    <w:rsid w:val="005853C5"/>
    <w:rsid w:val="00585AB3"/>
    <w:rsid w:val="00586BFB"/>
    <w:rsid w:val="005874A2"/>
    <w:rsid w:val="00591576"/>
    <w:rsid w:val="00592F77"/>
    <w:rsid w:val="00593D0D"/>
    <w:rsid w:val="00594D4A"/>
    <w:rsid w:val="00595ADE"/>
    <w:rsid w:val="00596026"/>
    <w:rsid w:val="00597884"/>
    <w:rsid w:val="005A0650"/>
    <w:rsid w:val="005A09B5"/>
    <w:rsid w:val="005A1373"/>
    <w:rsid w:val="005A14B6"/>
    <w:rsid w:val="005A2B16"/>
    <w:rsid w:val="005A352C"/>
    <w:rsid w:val="005A3ED4"/>
    <w:rsid w:val="005A63BA"/>
    <w:rsid w:val="005A795B"/>
    <w:rsid w:val="005A7EA1"/>
    <w:rsid w:val="005B0029"/>
    <w:rsid w:val="005B03F1"/>
    <w:rsid w:val="005B1AE8"/>
    <w:rsid w:val="005B4B91"/>
    <w:rsid w:val="005B4BE7"/>
    <w:rsid w:val="005B621B"/>
    <w:rsid w:val="005B6695"/>
    <w:rsid w:val="005B6E33"/>
    <w:rsid w:val="005B7B2B"/>
    <w:rsid w:val="005C1D99"/>
    <w:rsid w:val="005C34FC"/>
    <w:rsid w:val="005C4840"/>
    <w:rsid w:val="005C51E5"/>
    <w:rsid w:val="005C5E2E"/>
    <w:rsid w:val="005C5EFF"/>
    <w:rsid w:val="005C678F"/>
    <w:rsid w:val="005C7119"/>
    <w:rsid w:val="005D14BB"/>
    <w:rsid w:val="005D187F"/>
    <w:rsid w:val="005D329D"/>
    <w:rsid w:val="005D3A61"/>
    <w:rsid w:val="005D49BF"/>
    <w:rsid w:val="005D581E"/>
    <w:rsid w:val="005D5DBD"/>
    <w:rsid w:val="005D5FAF"/>
    <w:rsid w:val="005E2286"/>
    <w:rsid w:val="005E2A7D"/>
    <w:rsid w:val="005E337F"/>
    <w:rsid w:val="005E4926"/>
    <w:rsid w:val="005E4D9E"/>
    <w:rsid w:val="005E4F44"/>
    <w:rsid w:val="005E505D"/>
    <w:rsid w:val="005E5916"/>
    <w:rsid w:val="005E5A44"/>
    <w:rsid w:val="005E5BAB"/>
    <w:rsid w:val="005E6940"/>
    <w:rsid w:val="005E7674"/>
    <w:rsid w:val="005F0D35"/>
    <w:rsid w:val="005F1766"/>
    <w:rsid w:val="005F1C9D"/>
    <w:rsid w:val="005F2480"/>
    <w:rsid w:val="005F25A9"/>
    <w:rsid w:val="005F30D6"/>
    <w:rsid w:val="005F372B"/>
    <w:rsid w:val="005F39EC"/>
    <w:rsid w:val="005F3F6D"/>
    <w:rsid w:val="005F4F49"/>
    <w:rsid w:val="005F567E"/>
    <w:rsid w:val="005F70AA"/>
    <w:rsid w:val="005F7241"/>
    <w:rsid w:val="005F7D9A"/>
    <w:rsid w:val="00600AFD"/>
    <w:rsid w:val="00601049"/>
    <w:rsid w:val="0060104B"/>
    <w:rsid w:val="00602B3E"/>
    <w:rsid w:val="00602CB3"/>
    <w:rsid w:val="00604119"/>
    <w:rsid w:val="00604F46"/>
    <w:rsid w:val="00606C28"/>
    <w:rsid w:val="0061136B"/>
    <w:rsid w:val="0061279B"/>
    <w:rsid w:val="00612AAE"/>
    <w:rsid w:val="006130ED"/>
    <w:rsid w:val="00613E8F"/>
    <w:rsid w:val="00614812"/>
    <w:rsid w:val="006152E9"/>
    <w:rsid w:val="00615A1F"/>
    <w:rsid w:val="00615C00"/>
    <w:rsid w:val="00620F0A"/>
    <w:rsid w:val="006216EC"/>
    <w:rsid w:val="006219D4"/>
    <w:rsid w:val="00621DC5"/>
    <w:rsid w:val="00623CA2"/>
    <w:rsid w:val="00624B77"/>
    <w:rsid w:val="00625AA6"/>
    <w:rsid w:val="006271FF"/>
    <w:rsid w:val="00627CDB"/>
    <w:rsid w:val="006303EA"/>
    <w:rsid w:val="0063211A"/>
    <w:rsid w:val="00632202"/>
    <w:rsid w:val="00632A61"/>
    <w:rsid w:val="00634172"/>
    <w:rsid w:val="00634559"/>
    <w:rsid w:val="00634DDB"/>
    <w:rsid w:val="006351D6"/>
    <w:rsid w:val="0063578F"/>
    <w:rsid w:val="00636080"/>
    <w:rsid w:val="00640C50"/>
    <w:rsid w:val="00640FE6"/>
    <w:rsid w:val="00641A24"/>
    <w:rsid w:val="00641ACE"/>
    <w:rsid w:val="006430C8"/>
    <w:rsid w:val="006432B8"/>
    <w:rsid w:val="00643677"/>
    <w:rsid w:val="0064482F"/>
    <w:rsid w:val="00644A46"/>
    <w:rsid w:val="0064502A"/>
    <w:rsid w:val="00645B0D"/>
    <w:rsid w:val="006502A7"/>
    <w:rsid w:val="0065088B"/>
    <w:rsid w:val="0065226B"/>
    <w:rsid w:val="00652A71"/>
    <w:rsid w:val="00653062"/>
    <w:rsid w:val="00653A3A"/>
    <w:rsid w:val="00654295"/>
    <w:rsid w:val="00655249"/>
    <w:rsid w:val="00655359"/>
    <w:rsid w:val="0065549C"/>
    <w:rsid w:val="00656EE7"/>
    <w:rsid w:val="00661FA4"/>
    <w:rsid w:val="006661F7"/>
    <w:rsid w:val="006676D9"/>
    <w:rsid w:val="00670388"/>
    <w:rsid w:val="00670681"/>
    <w:rsid w:val="00670CEB"/>
    <w:rsid w:val="006719C8"/>
    <w:rsid w:val="00671DE4"/>
    <w:rsid w:val="006726FA"/>
    <w:rsid w:val="00673284"/>
    <w:rsid w:val="00673998"/>
    <w:rsid w:val="006743F1"/>
    <w:rsid w:val="006744D0"/>
    <w:rsid w:val="00674602"/>
    <w:rsid w:val="00674E75"/>
    <w:rsid w:val="006752BF"/>
    <w:rsid w:val="00675A4D"/>
    <w:rsid w:val="00675BEA"/>
    <w:rsid w:val="006768D4"/>
    <w:rsid w:val="00677D96"/>
    <w:rsid w:val="00681F25"/>
    <w:rsid w:val="00683544"/>
    <w:rsid w:val="00684576"/>
    <w:rsid w:val="00684BAD"/>
    <w:rsid w:val="00685DA4"/>
    <w:rsid w:val="00686B86"/>
    <w:rsid w:val="006875AB"/>
    <w:rsid w:val="006878AB"/>
    <w:rsid w:val="00691F67"/>
    <w:rsid w:val="006921C8"/>
    <w:rsid w:val="00694250"/>
    <w:rsid w:val="00694CB3"/>
    <w:rsid w:val="006952C9"/>
    <w:rsid w:val="0069637C"/>
    <w:rsid w:val="00696CD1"/>
    <w:rsid w:val="006A00AE"/>
    <w:rsid w:val="006A0C61"/>
    <w:rsid w:val="006A1014"/>
    <w:rsid w:val="006A26A5"/>
    <w:rsid w:val="006A3ACC"/>
    <w:rsid w:val="006A44F9"/>
    <w:rsid w:val="006A69B4"/>
    <w:rsid w:val="006A7481"/>
    <w:rsid w:val="006A7E3E"/>
    <w:rsid w:val="006B0058"/>
    <w:rsid w:val="006B0073"/>
    <w:rsid w:val="006B1D58"/>
    <w:rsid w:val="006B2518"/>
    <w:rsid w:val="006B3189"/>
    <w:rsid w:val="006B4881"/>
    <w:rsid w:val="006B4C2F"/>
    <w:rsid w:val="006B5662"/>
    <w:rsid w:val="006B59DD"/>
    <w:rsid w:val="006C00EB"/>
    <w:rsid w:val="006C08BF"/>
    <w:rsid w:val="006C310A"/>
    <w:rsid w:val="006C34E5"/>
    <w:rsid w:val="006C3DBE"/>
    <w:rsid w:val="006C3DFE"/>
    <w:rsid w:val="006C43FB"/>
    <w:rsid w:val="006C4DC3"/>
    <w:rsid w:val="006C517B"/>
    <w:rsid w:val="006C69B0"/>
    <w:rsid w:val="006C6D68"/>
    <w:rsid w:val="006C7E6A"/>
    <w:rsid w:val="006D1940"/>
    <w:rsid w:val="006D1B4E"/>
    <w:rsid w:val="006D2FEB"/>
    <w:rsid w:val="006D311F"/>
    <w:rsid w:val="006D31C8"/>
    <w:rsid w:val="006D324D"/>
    <w:rsid w:val="006D4553"/>
    <w:rsid w:val="006D4DD5"/>
    <w:rsid w:val="006D4F79"/>
    <w:rsid w:val="006D6651"/>
    <w:rsid w:val="006D6975"/>
    <w:rsid w:val="006D70B6"/>
    <w:rsid w:val="006D75BB"/>
    <w:rsid w:val="006E147D"/>
    <w:rsid w:val="006E14E3"/>
    <w:rsid w:val="006E2908"/>
    <w:rsid w:val="006E2ED8"/>
    <w:rsid w:val="006E2F20"/>
    <w:rsid w:val="006E31B3"/>
    <w:rsid w:val="006E4AC7"/>
    <w:rsid w:val="006E636B"/>
    <w:rsid w:val="006E6670"/>
    <w:rsid w:val="006E6DB8"/>
    <w:rsid w:val="006F0CD4"/>
    <w:rsid w:val="006F143E"/>
    <w:rsid w:val="006F25F5"/>
    <w:rsid w:val="006F2675"/>
    <w:rsid w:val="006F3815"/>
    <w:rsid w:val="006F5D67"/>
    <w:rsid w:val="006F6176"/>
    <w:rsid w:val="006F6578"/>
    <w:rsid w:val="006F6636"/>
    <w:rsid w:val="006F6C78"/>
    <w:rsid w:val="006F6D4A"/>
    <w:rsid w:val="006F72DC"/>
    <w:rsid w:val="0070042E"/>
    <w:rsid w:val="0070100D"/>
    <w:rsid w:val="0070154F"/>
    <w:rsid w:val="0070208E"/>
    <w:rsid w:val="0070210B"/>
    <w:rsid w:val="0070262D"/>
    <w:rsid w:val="00702C1B"/>
    <w:rsid w:val="00702F26"/>
    <w:rsid w:val="007034A1"/>
    <w:rsid w:val="00703DE7"/>
    <w:rsid w:val="00703FE4"/>
    <w:rsid w:val="0071012A"/>
    <w:rsid w:val="007107FE"/>
    <w:rsid w:val="0071118E"/>
    <w:rsid w:val="00712152"/>
    <w:rsid w:val="0071239F"/>
    <w:rsid w:val="007138A0"/>
    <w:rsid w:val="00714F85"/>
    <w:rsid w:val="0072091A"/>
    <w:rsid w:val="0072094E"/>
    <w:rsid w:val="007212C5"/>
    <w:rsid w:val="007219D8"/>
    <w:rsid w:val="00721C2D"/>
    <w:rsid w:val="0072214B"/>
    <w:rsid w:val="00722196"/>
    <w:rsid w:val="007224B0"/>
    <w:rsid w:val="00722C00"/>
    <w:rsid w:val="00723E13"/>
    <w:rsid w:val="00726042"/>
    <w:rsid w:val="007268E7"/>
    <w:rsid w:val="00727A81"/>
    <w:rsid w:val="00735821"/>
    <w:rsid w:val="00737107"/>
    <w:rsid w:val="00737C28"/>
    <w:rsid w:val="007401A0"/>
    <w:rsid w:val="00740960"/>
    <w:rsid w:val="00746638"/>
    <w:rsid w:val="007472B2"/>
    <w:rsid w:val="007505C4"/>
    <w:rsid w:val="007506F0"/>
    <w:rsid w:val="00752894"/>
    <w:rsid w:val="007533C4"/>
    <w:rsid w:val="007534E6"/>
    <w:rsid w:val="00753B9C"/>
    <w:rsid w:val="00753D54"/>
    <w:rsid w:val="00756DA7"/>
    <w:rsid w:val="00757910"/>
    <w:rsid w:val="00757BEE"/>
    <w:rsid w:val="007607D6"/>
    <w:rsid w:val="00760C14"/>
    <w:rsid w:val="007616DB"/>
    <w:rsid w:val="00761E3D"/>
    <w:rsid w:val="00762B55"/>
    <w:rsid w:val="00763ADB"/>
    <w:rsid w:val="00763C9D"/>
    <w:rsid w:val="00764AA3"/>
    <w:rsid w:val="00765E21"/>
    <w:rsid w:val="00765E2B"/>
    <w:rsid w:val="0076613C"/>
    <w:rsid w:val="00766998"/>
    <w:rsid w:val="00767BA0"/>
    <w:rsid w:val="00767E6F"/>
    <w:rsid w:val="00770DF0"/>
    <w:rsid w:val="007714E6"/>
    <w:rsid w:val="007717E0"/>
    <w:rsid w:val="00771AF3"/>
    <w:rsid w:val="00772DC2"/>
    <w:rsid w:val="007736AD"/>
    <w:rsid w:val="00774AC1"/>
    <w:rsid w:val="00775679"/>
    <w:rsid w:val="007756EA"/>
    <w:rsid w:val="00776E4C"/>
    <w:rsid w:val="00776E88"/>
    <w:rsid w:val="00777430"/>
    <w:rsid w:val="00777EF3"/>
    <w:rsid w:val="00781396"/>
    <w:rsid w:val="0078242F"/>
    <w:rsid w:val="007832A5"/>
    <w:rsid w:val="00784266"/>
    <w:rsid w:val="0078675B"/>
    <w:rsid w:val="00786CB8"/>
    <w:rsid w:val="00786E16"/>
    <w:rsid w:val="00787C6E"/>
    <w:rsid w:val="00787CD1"/>
    <w:rsid w:val="00790935"/>
    <w:rsid w:val="00791277"/>
    <w:rsid w:val="0079202E"/>
    <w:rsid w:val="00792C70"/>
    <w:rsid w:val="00793A8C"/>
    <w:rsid w:val="00793F40"/>
    <w:rsid w:val="00794D0B"/>
    <w:rsid w:val="00796064"/>
    <w:rsid w:val="007A03D2"/>
    <w:rsid w:val="007A0B87"/>
    <w:rsid w:val="007A124C"/>
    <w:rsid w:val="007A1971"/>
    <w:rsid w:val="007A5A18"/>
    <w:rsid w:val="007A6D12"/>
    <w:rsid w:val="007B1348"/>
    <w:rsid w:val="007B3240"/>
    <w:rsid w:val="007B4B15"/>
    <w:rsid w:val="007B4B19"/>
    <w:rsid w:val="007B54C7"/>
    <w:rsid w:val="007B6857"/>
    <w:rsid w:val="007B70FB"/>
    <w:rsid w:val="007B77CF"/>
    <w:rsid w:val="007B7B02"/>
    <w:rsid w:val="007B7FAB"/>
    <w:rsid w:val="007C033D"/>
    <w:rsid w:val="007C3047"/>
    <w:rsid w:val="007C4018"/>
    <w:rsid w:val="007C7257"/>
    <w:rsid w:val="007D04D6"/>
    <w:rsid w:val="007D0866"/>
    <w:rsid w:val="007D1423"/>
    <w:rsid w:val="007D1AC3"/>
    <w:rsid w:val="007D2E3D"/>
    <w:rsid w:val="007D31A1"/>
    <w:rsid w:val="007D3318"/>
    <w:rsid w:val="007D6059"/>
    <w:rsid w:val="007D63BA"/>
    <w:rsid w:val="007D7749"/>
    <w:rsid w:val="007E0326"/>
    <w:rsid w:val="007E18D8"/>
    <w:rsid w:val="007E2682"/>
    <w:rsid w:val="007E2DE8"/>
    <w:rsid w:val="007E2FA0"/>
    <w:rsid w:val="007E3752"/>
    <w:rsid w:val="007E37FC"/>
    <w:rsid w:val="007E3FCD"/>
    <w:rsid w:val="007E4525"/>
    <w:rsid w:val="007E5775"/>
    <w:rsid w:val="007E58F3"/>
    <w:rsid w:val="007E65E0"/>
    <w:rsid w:val="007E6EF3"/>
    <w:rsid w:val="007F05EB"/>
    <w:rsid w:val="007F18BF"/>
    <w:rsid w:val="007F19C3"/>
    <w:rsid w:val="007F1D80"/>
    <w:rsid w:val="007F2509"/>
    <w:rsid w:val="007F3475"/>
    <w:rsid w:val="007F3A70"/>
    <w:rsid w:val="007F4D68"/>
    <w:rsid w:val="007F4F2E"/>
    <w:rsid w:val="007F6095"/>
    <w:rsid w:val="007F62F3"/>
    <w:rsid w:val="007F69B9"/>
    <w:rsid w:val="007F7B2B"/>
    <w:rsid w:val="007F7D06"/>
    <w:rsid w:val="00800294"/>
    <w:rsid w:val="008012D3"/>
    <w:rsid w:val="00802323"/>
    <w:rsid w:val="008045A2"/>
    <w:rsid w:val="00805ACE"/>
    <w:rsid w:val="008060F5"/>
    <w:rsid w:val="008062D8"/>
    <w:rsid w:val="008063A2"/>
    <w:rsid w:val="0080669B"/>
    <w:rsid w:val="00806B65"/>
    <w:rsid w:val="00806BC4"/>
    <w:rsid w:val="00807716"/>
    <w:rsid w:val="008106DB"/>
    <w:rsid w:val="0081078E"/>
    <w:rsid w:val="00810A57"/>
    <w:rsid w:val="00811840"/>
    <w:rsid w:val="00811BFE"/>
    <w:rsid w:val="00812395"/>
    <w:rsid w:val="00812E41"/>
    <w:rsid w:val="00813D98"/>
    <w:rsid w:val="00814302"/>
    <w:rsid w:val="00814432"/>
    <w:rsid w:val="00814E33"/>
    <w:rsid w:val="00815915"/>
    <w:rsid w:val="008170E2"/>
    <w:rsid w:val="008177D9"/>
    <w:rsid w:val="00820A55"/>
    <w:rsid w:val="00822714"/>
    <w:rsid w:val="00823083"/>
    <w:rsid w:val="00823153"/>
    <w:rsid w:val="008234DD"/>
    <w:rsid w:val="00823DDF"/>
    <w:rsid w:val="0082738B"/>
    <w:rsid w:val="008275E5"/>
    <w:rsid w:val="00827FE9"/>
    <w:rsid w:val="008307FF"/>
    <w:rsid w:val="00831446"/>
    <w:rsid w:val="0083353A"/>
    <w:rsid w:val="008337FA"/>
    <w:rsid w:val="008339F6"/>
    <w:rsid w:val="00834986"/>
    <w:rsid w:val="00834F49"/>
    <w:rsid w:val="0083564E"/>
    <w:rsid w:val="008377B9"/>
    <w:rsid w:val="00837BC5"/>
    <w:rsid w:val="00837FE8"/>
    <w:rsid w:val="0084193E"/>
    <w:rsid w:val="00842221"/>
    <w:rsid w:val="00843DAB"/>
    <w:rsid w:val="008444B8"/>
    <w:rsid w:val="008444D4"/>
    <w:rsid w:val="00844AF8"/>
    <w:rsid w:val="00845744"/>
    <w:rsid w:val="00847001"/>
    <w:rsid w:val="008477E1"/>
    <w:rsid w:val="00847C8F"/>
    <w:rsid w:val="00847EDD"/>
    <w:rsid w:val="008519D6"/>
    <w:rsid w:val="00852B0D"/>
    <w:rsid w:val="00852DD2"/>
    <w:rsid w:val="00853183"/>
    <w:rsid w:val="008532FD"/>
    <w:rsid w:val="00853E3F"/>
    <w:rsid w:val="0085430F"/>
    <w:rsid w:val="00854B14"/>
    <w:rsid w:val="00854D31"/>
    <w:rsid w:val="00856A79"/>
    <w:rsid w:val="008575C7"/>
    <w:rsid w:val="00857AF1"/>
    <w:rsid w:val="008603BE"/>
    <w:rsid w:val="0086065E"/>
    <w:rsid w:val="00860D4C"/>
    <w:rsid w:val="00862900"/>
    <w:rsid w:val="00863EF4"/>
    <w:rsid w:val="00864DBD"/>
    <w:rsid w:val="00865086"/>
    <w:rsid w:val="008655ED"/>
    <w:rsid w:val="008666BF"/>
    <w:rsid w:val="00866FA4"/>
    <w:rsid w:val="0086774F"/>
    <w:rsid w:val="00867DB5"/>
    <w:rsid w:val="00867E0A"/>
    <w:rsid w:val="00870416"/>
    <w:rsid w:val="0087064D"/>
    <w:rsid w:val="00870EF4"/>
    <w:rsid w:val="00871024"/>
    <w:rsid w:val="008719D3"/>
    <w:rsid w:val="008719EE"/>
    <w:rsid w:val="00873262"/>
    <w:rsid w:val="00876EF0"/>
    <w:rsid w:val="00876F19"/>
    <w:rsid w:val="0087799E"/>
    <w:rsid w:val="00881BD5"/>
    <w:rsid w:val="00883052"/>
    <w:rsid w:val="008858DE"/>
    <w:rsid w:val="00886262"/>
    <w:rsid w:val="0089049C"/>
    <w:rsid w:val="008904AC"/>
    <w:rsid w:val="008909E6"/>
    <w:rsid w:val="00890E01"/>
    <w:rsid w:val="008910C3"/>
    <w:rsid w:val="008916FC"/>
    <w:rsid w:val="00892622"/>
    <w:rsid w:val="00892B25"/>
    <w:rsid w:val="00892D46"/>
    <w:rsid w:val="00892F74"/>
    <w:rsid w:val="0089343E"/>
    <w:rsid w:val="00893EB0"/>
    <w:rsid w:val="00895987"/>
    <w:rsid w:val="0089676D"/>
    <w:rsid w:val="00896AC8"/>
    <w:rsid w:val="00896C28"/>
    <w:rsid w:val="008A08E6"/>
    <w:rsid w:val="008A12A4"/>
    <w:rsid w:val="008A149E"/>
    <w:rsid w:val="008A23D9"/>
    <w:rsid w:val="008A3014"/>
    <w:rsid w:val="008A36A7"/>
    <w:rsid w:val="008A3E08"/>
    <w:rsid w:val="008A5103"/>
    <w:rsid w:val="008A542C"/>
    <w:rsid w:val="008A5506"/>
    <w:rsid w:val="008A6951"/>
    <w:rsid w:val="008A6E9E"/>
    <w:rsid w:val="008A7B4A"/>
    <w:rsid w:val="008A7EC3"/>
    <w:rsid w:val="008B0826"/>
    <w:rsid w:val="008B118D"/>
    <w:rsid w:val="008B21A9"/>
    <w:rsid w:val="008B25FA"/>
    <w:rsid w:val="008B2E1C"/>
    <w:rsid w:val="008B35D5"/>
    <w:rsid w:val="008B3DD8"/>
    <w:rsid w:val="008B4E74"/>
    <w:rsid w:val="008B5634"/>
    <w:rsid w:val="008B5F40"/>
    <w:rsid w:val="008B63CA"/>
    <w:rsid w:val="008B72DA"/>
    <w:rsid w:val="008B72EF"/>
    <w:rsid w:val="008B749E"/>
    <w:rsid w:val="008C03C3"/>
    <w:rsid w:val="008C04E7"/>
    <w:rsid w:val="008C07E5"/>
    <w:rsid w:val="008C124F"/>
    <w:rsid w:val="008C3132"/>
    <w:rsid w:val="008C3ED6"/>
    <w:rsid w:val="008C4A5E"/>
    <w:rsid w:val="008C4FD6"/>
    <w:rsid w:val="008C5491"/>
    <w:rsid w:val="008C5EE5"/>
    <w:rsid w:val="008C6DBE"/>
    <w:rsid w:val="008C71AC"/>
    <w:rsid w:val="008C722E"/>
    <w:rsid w:val="008D0DA7"/>
    <w:rsid w:val="008D1046"/>
    <w:rsid w:val="008D2238"/>
    <w:rsid w:val="008D238B"/>
    <w:rsid w:val="008D3747"/>
    <w:rsid w:val="008D6214"/>
    <w:rsid w:val="008D6817"/>
    <w:rsid w:val="008E06E1"/>
    <w:rsid w:val="008E0950"/>
    <w:rsid w:val="008E11EA"/>
    <w:rsid w:val="008E13B8"/>
    <w:rsid w:val="008E2739"/>
    <w:rsid w:val="008E55B0"/>
    <w:rsid w:val="008E57CB"/>
    <w:rsid w:val="008E751E"/>
    <w:rsid w:val="008F01DE"/>
    <w:rsid w:val="008F0730"/>
    <w:rsid w:val="008F0ABB"/>
    <w:rsid w:val="008F37AA"/>
    <w:rsid w:val="008F3C94"/>
    <w:rsid w:val="008F41CB"/>
    <w:rsid w:val="008F48CB"/>
    <w:rsid w:val="008F4EFC"/>
    <w:rsid w:val="008F57BD"/>
    <w:rsid w:val="008F79E5"/>
    <w:rsid w:val="009005FC"/>
    <w:rsid w:val="009028B8"/>
    <w:rsid w:val="00902A8F"/>
    <w:rsid w:val="0090326C"/>
    <w:rsid w:val="00903757"/>
    <w:rsid w:val="00903EA6"/>
    <w:rsid w:val="0090593C"/>
    <w:rsid w:val="009063C7"/>
    <w:rsid w:val="00906EEC"/>
    <w:rsid w:val="00907049"/>
    <w:rsid w:val="009108C5"/>
    <w:rsid w:val="0091285A"/>
    <w:rsid w:val="009130BE"/>
    <w:rsid w:val="00914E4A"/>
    <w:rsid w:val="0091551B"/>
    <w:rsid w:val="0091568C"/>
    <w:rsid w:val="009165A9"/>
    <w:rsid w:val="00916A91"/>
    <w:rsid w:val="0091701E"/>
    <w:rsid w:val="00917562"/>
    <w:rsid w:val="00917B41"/>
    <w:rsid w:val="00920439"/>
    <w:rsid w:val="00920AE6"/>
    <w:rsid w:val="00921A18"/>
    <w:rsid w:val="00921B62"/>
    <w:rsid w:val="0092239F"/>
    <w:rsid w:val="00922A56"/>
    <w:rsid w:val="009239CF"/>
    <w:rsid w:val="00923B33"/>
    <w:rsid w:val="00924011"/>
    <w:rsid w:val="009249AF"/>
    <w:rsid w:val="00924BE3"/>
    <w:rsid w:val="00925789"/>
    <w:rsid w:val="00926C31"/>
    <w:rsid w:val="00926CA4"/>
    <w:rsid w:val="00926DC3"/>
    <w:rsid w:val="00927923"/>
    <w:rsid w:val="00927B8B"/>
    <w:rsid w:val="00932A9E"/>
    <w:rsid w:val="00933241"/>
    <w:rsid w:val="009332C1"/>
    <w:rsid w:val="0093547F"/>
    <w:rsid w:val="00935DAB"/>
    <w:rsid w:val="009373E9"/>
    <w:rsid w:val="0093749B"/>
    <w:rsid w:val="00941292"/>
    <w:rsid w:val="0094196B"/>
    <w:rsid w:val="00941C76"/>
    <w:rsid w:val="00941E98"/>
    <w:rsid w:val="0094205C"/>
    <w:rsid w:val="00943278"/>
    <w:rsid w:val="00945269"/>
    <w:rsid w:val="00946098"/>
    <w:rsid w:val="00946283"/>
    <w:rsid w:val="00946337"/>
    <w:rsid w:val="0094643A"/>
    <w:rsid w:val="00950ED8"/>
    <w:rsid w:val="00953150"/>
    <w:rsid w:val="00955433"/>
    <w:rsid w:val="00955887"/>
    <w:rsid w:val="00956F7A"/>
    <w:rsid w:val="009573F2"/>
    <w:rsid w:val="009607F5"/>
    <w:rsid w:val="00960A59"/>
    <w:rsid w:val="00962C67"/>
    <w:rsid w:val="0096496A"/>
    <w:rsid w:val="00965A9D"/>
    <w:rsid w:val="009676CC"/>
    <w:rsid w:val="009715FC"/>
    <w:rsid w:val="00975DC7"/>
    <w:rsid w:val="00976470"/>
    <w:rsid w:val="00976EF5"/>
    <w:rsid w:val="00976EFA"/>
    <w:rsid w:val="009808E7"/>
    <w:rsid w:val="00980D0D"/>
    <w:rsid w:val="00981346"/>
    <w:rsid w:val="00984446"/>
    <w:rsid w:val="0098459F"/>
    <w:rsid w:val="009845C6"/>
    <w:rsid w:val="00985171"/>
    <w:rsid w:val="00985196"/>
    <w:rsid w:val="00987048"/>
    <w:rsid w:val="00987146"/>
    <w:rsid w:val="0098733D"/>
    <w:rsid w:val="009901B7"/>
    <w:rsid w:val="00990774"/>
    <w:rsid w:val="00992283"/>
    <w:rsid w:val="009923EA"/>
    <w:rsid w:val="009926F8"/>
    <w:rsid w:val="0099432F"/>
    <w:rsid w:val="00994D80"/>
    <w:rsid w:val="00994DE0"/>
    <w:rsid w:val="009950CA"/>
    <w:rsid w:val="00997BFC"/>
    <w:rsid w:val="009A0B62"/>
    <w:rsid w:val="009A0E0A"/>
    <w:rsid w:val="009A0E3E"/>
    <w:rsid w:val="009A0EB9"/>
    <w:rsid w:val="009A1393"/>
    <w:rsid w:val="009A1A4E"/>
    <w:rsid w:val="009A1A9A"/>
    <w:rsid w:val="009A25DD"/>
    <w:rsid w:val="009A2631"/>
    <w:rsid w:val="009A33CA"/>
    <w:rsid w:val="009A6EEE"/>
    <w:rsid w:val="009B0B1C"/>
    <w:rsid w:val="009B18FA"/>
    <w:rsid w:val="009B2267"/>
    <w:rsid w:val="009B23DC"/>
    <w:rsid w:val="009B2A04"/>
    <w:rsid w:val="009B4347"/>
    <w:rsid w:val="009B61B8"/>
    <w:rsid w:val="009B6BAD"/>
    <w:rsid w:val="009B6C4B"/>
    <w:rsid w:val="009B7523"/>
    <w:rsid w:val="009C01B3"/>
    <w:rsid w:val="009C1EEF"/>
    <w:rsid w:val="009C2170"/>
    <w:rsid w:val="009C3788"/>
    <w:rsid w:val="009C3C64"/>
    <w:rsid w:val="009C3CA6"/>
    <w:rsid w:val="009C4DEF"/>
    <w:rsid w:val="009C75D8"/>
    <w:rsid w:val="009C7CEE"/>
    <w:rsid w:val="009D12B9"/>
    <w:rsid w:val="009D13B3"/>
    <w:rsid w:val="009D13D6"/>
    <w:rsid w:val="009D15E5"/>
    <w:rsid w:val="009D1DA5"/>
    <w:rsid w:val="009D2081"/>
    <w:rsid w:val="009D5F43"/>
    <w:rsid w:val="009D662C"/>
    <w:rsid w:val="009D6FFE"/>
    <w:rsid w:val="009D7294"/>
    <w:rsid w:val="009D7DB7"/>
    <w:rsid w:val="009E0056"/>
    <w:rsid w:val="009E0F09"/>
    <w:rsid w:val="009E107A"/>
    <w:rsid w:val="009E13E4"/>
    <w:rsid w:val="009E1D7D"/>
    <w:rsid w:val="009E26F0"/>
    <w:rsid w:val="009E31C0"/>
    <w:rsid w:val="009E61C8"/>
    <w:rsid w:val="009E65E9"/>
    <w:rsid w:val="009E721E"/>
    <w:rsid w:val="009E7700"/>
    <w:rsid w:val="009E78A9"/>
    <w:rsid w:val="009E7C85"/>
    <w:rsid w:val="009F0FB0"/>
    <w:rsid w:val="009F11DC"/>
    <w:rsid w:val="009F12A1"/>
    <w:rsid w:val="009F14FA"/>
    <w:rsid w:val="009F1790"/>
    <w:rsid w:val="009F1E63"/>
    <w:rsid w:val="009F41F2"/>
    <w:rsid w:val="009F60C2"/>
    <w:rsid w:val="009F6B46"/>
    <w:rsid w:val="00A013C1"/>
    <w:rsid w:val="00A01878"/>
    <w:rsid w:val="00A01965"/>
    <w:rsid w:val="00A02365"/>
    <w:rsid w:val="00A02C5D"/>
    <w:rsid w:val="00A04ABB"/>
    <w:rsid w:val="00A05308"/>
    <w:rsid w:val="00A05500"/>
    <w:rsid w:val="00A071EF"/>
    <w:rsid w:val="00A079C2"/>
    <w:rsid w:val="00A10A27"/>
    <w:rsid w:val="00A10C24"/>
    <w:rsid w:val="00A11995"/>
    <w:rsid w:val="00A11E87"/>
    <w:rsid w:val="00A12612"/>
    <w:rsid w:val="00A12DC7"/>
    <w:rsid w:val="00A1514F"/>
    <w:rsid w:val="00A16E60"/>
    <w:rsid w:val="00A17D42"/>
    <w:rsid w:val="00A17EE2"/>
    <w:rsid w:val="00A22525"/>
    <w:rsid w:val="00A24961"/>
    <w:rsid w:val="00A24FFE"/>
    <w:rsid w:val="00A2545E"/>
    <w:rsid w:val="00A300B1"/>
    <w:rsid w:val="00A30473"/>
    <w:rsid w:val="00A30548"/>
    <w:rsid w:val="00A30BE4"/>
    <w:rsid w:val="00A30FD9"/>
    <w:rsid w:val="00A31E9D"/>
    <w:rsid w:val="00A327C4"/>
    <w:rsid w:val="00A33059"/>
    <w:rsid w:val="00A339EC"/>
    <w:rsid w:val="00A34105"/>
    <w:rsid w:val="00A37098"/>
    <w:rsid w:val="00A37A46"/>
    <w:rsid w:val="00A4132E"/>
    <w:rsid w:val="00A41A69"/>
    <w:rsid w:val="00A42C69"/>
    <w:rsid w:val="00A42C74"/>
    <w:rsid w:val="00A436A5"/>
    <w:rsid w:val="00A43E1D"/>
    <w:rsid w:val="00A440BB"/>
    <w:rsid w:val="00A461DF"/>
    <w:rsid w:val="00A46992"/>
    <w:rsid w:val="00A46E31"/>
    <w:rsid w:val="00A47063"/>
    <w:rsid w:val="00A47328"/>
    <w:rsid w:val="00A504DA"/>
    <w:rsid w:val="00A50C62"/>
    <w:rsid w:val="00A512BF"/>
    <w:rsid w:val="00A51800"/>
    <w:rsid w:val="00A533BE"/>
    <w:rsid w:val="00A53D53"/>
    <w:rsid w:val="00A544DC"/>
    <w:rsid w:val="00A544EF"/>
    <w:rsid w:val="00A55AB2"/>
    <w:rsid w:val="00A55C47"/>
    <w:rsid w:val="00A55E5E"/>
    <w:rsid w:val="00A56258"/>
    <w:rsid w:val="00A563D4"/>
    <w:rsid w:val="00A56909"/>
    <w:rsid w:val="00A607D5"/>
    <w:rsid w:val="00A61604"/>
    <w:rsid w:val="00A63613"/>
    <w:rsid w:val="00A63D63"/>
    <w:rsid w:val="00A645C9"/>
    <w:rsid w:val="00A6567B"/>
    <w:rsid w:val="00A66AF4"/>
    <w:rsid w:val="00A67DA1"/>
    <w:rsid w:val="00A70885"/>
    <w:rsid w:val="00A71574"/>
    <w:rsid w:val="00A71929"/>
    <w:rsid w:val="00A72352"/>
    <w:rsid w:val="00A73092"/>
    <w:rsid w:val="00A746F1"/>
    <w:rsid w:val="00A75175"/>
    <w:rsid w:val="00A753A2"/>
    <w:rsid w:val="00A75D08"/>
    <w:rsid w:val="00A768F9"/>
    <w:rsid w:val="00A77776"/>
    <w:rsid w:val="00A80684"/>
    <w:rsid w:val="00A80B0F"/>
    <w:rsid w:val="00A812FC"/>
    <w:rsid w:val="00A81B9D"/>
    <w:rsid w:val="00A823F5"/>
    <w:rsid w:val="00A831DD"/>
    <w:rsid w:val="00A84561"/>
    <w:rsid w:val="00A84EEC"/>
    <w:rsid w:val="00A85476"/>
    <w:rsid w:val="00A85C04"/>
    <w:rsid w:val="00A870D3"/>
    <w:rsid w:val="00A915FA"/>
    <w:rsid w:val="00A92847"/>
    <w:rsid w:val="00A933C2"/>
    <w:rsid w:val="00A9390C"/>
    <w:rsid w:val="00A93D6C"/>
    <w:rsid w:val="00A93E73"/>
    <w:rsid w:val="00A93FFD"/>
    <w:rsid w:val="00A9457B"/>
    <w:rsid w:val="00A95401"/>
    <w:rsid w:val="00A95E45"/>
    <w:rsid w:val="00A96548"/>
    <w:rsid w:val="00A979FE"/>
    <w:rsid w:val="00A97CC0"/>
    <w:rsid w:val="00AA166F"/>
    <w:rsid w:val="00AA3262"/>
    <w:rsid w:val="00AA3F3B"/>
    <w:rsid w:val="00AA454E"/>
    <w:rsid w:val="00AA4A49"/>
    <w:rsid w:val="00AA625D"/>
    <w:rsid w:val="00AB2203"/>
    <w:rsid w:val="00AB3D79"/>
    <w:rsid w:val="00AB42DE"/>
    <w:rsid w:val="00AB71C4"/>
    <w:rsid w:val="00AB788A"/>
    <w:rsid w:val="00AC0F6D"/>
    <w:rsid w:val="00AC2316"/>
    <w:rsid w:val="00AC2B51"/>
    <w:rsid w:val="00AC46AE"/>
    <w:rsid w:val="00AC477C"/>
    <w:rsid w:val="00AC6B62"/>
    <w:rsid w:val="00AC7884"/>
    <w:rsid w:val="00AD1559"/>
    <w:rsid w:val="00AD1753"/>
    <w:rsid w:val="00AD2264"/>
    <w:rsid w:val="00AD3CFB"/>
    <w:rsid w:val="00AD4034"/>
    <w:rsid w:val="00AD49EA"/>
    <w:rsid w:val="00AD4A01"/>
    <w:rsid w:val="00AD4E55"/>
    <w:rsid w:val="00AD5085"/>
    <w:rsid w:val="00AD513E"/>
    <w:rsid w:val="00AD73DD"/>
    <w:rsid w:val="00AE1547"/>
    <w:rsid w:val="00AE18CB"/>
    <w:rsid w:val="00AE19AE"/>
    <w:rsid w:val="00AE1A45"/>
    <w:rsid w:val="00AE1B72"/>
    <w:rsid w:val="00AE1E33"/>
    <w:rsid w:val="00AE2AB2"/>
    <w:rsid w:val="00AE2BC3"/>
    <w:rsid w:val="00AE3BEB"/>
    <w:rsid w:val="00AE3F63"/>
    <w:rsid w:val="00AE4B50"/>
    <w:rsid w:val="00AE504F"/>
    <w:rsid w:val="00AE5878"/>
    <w:rsid w:val="00AE6777"/>
    <w:rsid w:val="00AE6E96"/>
    <w:rsid w:val="00AF00D8"/>
    <w:rsid w:val="00AF06CA"/>
    <w:rsid w:val="00AF07C9"/>
    <w:rsid w:val="00AF0B88"/>
    <w:rsid w:val="00AF2EFE"/>
    <w:rsid w:val="00AF363C"/>
    <w:rsid w:val="00AF5542"/>
    <w:rsid w:val="00AF5861"/>
    <w:rsid w:val="00AF6D08"/>
    <w:rsid w:val="00AF7668"/>
    <w:rsid w:val="00B00899"/>
    <w:rsid w:val="00B01E6A"/>
    <w:rsid w:val="00B02CE7"/>
    <w:rsid w:val="00B02E60"/>
    <w:rsid w:val="00B03A5B"/>
    <w:rsid w:val="00B04B59"/>
    <w:rsid w:val="00B05736"/>
    <w:rsid w:val="00B05792"/>
    <w:rsid w:val="00B05F5E"/>
    <w:rsid w:val="00B0791A"/>
    <w:rsid w:val="00B10B2F"/>
    <w:rsid w:val="00B112BD"/>
    <w:rsid w:val="00B118FE"/>
    <w:rsid w:val="00B11D82"/>
    <w:rsid w:val="00B12374"/>
    <w:rsid w:val="00B128EA"/>
    <w:rsid w:val="00B14A18"/>
    <w:rsid w:val="00B166BD"/>
    <w:rsid w:val="00B1731F"/>
    <w:rsid w:val="00B209EE"/>
    <w:rsid w:val="00B20BF1"/>
    <w:rsid w:val="00B20CF9"/>
    <w:rsid w:val="00B21AE5"/>
    <w:rsid w:val="00B21B30"/>
    <w:rsid w:val="00B220F9"/>
    <w:rsid w:val="00B22B8C"/>
    <w:rsid w:val="00B23769"/>
    <w:rsid w:val="00B23921"/>
    <w:rsid w:val="00B2635C"/>
    <w:rsid w:val="00B26812"/>
    <w:rsid w:val="00B2722E"/>
    <w:rsid w:val="00B27620"/>
    <w:rsid w:val="00B27A5E"/>
    <w:rsid w:val="00B32BF4"/>
    <w:rsid w:val="00B3434C"/>
    <w:rsid w:val="00B3446C"/>
    <w:rsid w:val="00B34493"/>
    <w:rsid w:val="00B34822"/>
    <w:rsid w:val="00B34902"/>
    <w:rsid w:val="00B34E4F"/>
    <w:rsid w:val="00B35B61"/>
    <w:rsid w:val="00B35C8F"/>
    <w:rsid w:val="00B3613E"/>
    <w:rsid w:val="00B367DB"/>
    <w:rsid w:val="00B4055F"/>
    <w:rsid w:val="00B40B49"/>
    <w:rsid w:val="00B40F4D"/>
    <w:rsid w:val="00B414A3"/>
    <w:rsid w:val="00B41B9B"/>
    <w:rsid w:val="00B42B28"/>
    <w:rsid w:val="00B4378E"/>
    <w:rsid w:val="00B43DC8"/>
    <w:rsid w:val="00B45344"/>
    <w:rsid w:val="00B45ABE"/>
    <w:rsid w:val="00B45E5B"/>
    <w:rsid w:val="00B46C66"/>
    <w:rsid w:val="00B473A6"/>
    <w:rsid w:val="00B47B14"/>
    <w:rsid w:val="00B50492"/>
    <w:rsid w:val="00B50B29"/>
    <w:rsid w:val="00B51138"/>
    <w:rsid w:val="00B520E7"/>
    <w:rsid w:val="00B52506"/>
    <w:rsid w:val="00B53987"/>
    <w:rsid w:val="00B53A71"/>
    <w:rsid w:val="00B53D51"/>
    <w:rsid w:val="00B545B5"/>
    <w:rsid w:val="00B55ACF"/>
    <w:rsid w:val="00B56C90"/>
    <w:rsid w:val="00B60292"/>
    <w:rsid w:val="00B603C2"/>
    <w:rsid w:val="00B60B8E"/>
    <w:rsid w:val="00B6191C"/>
    <w:rsid w:val="00B61E47"/>
    <w:rsid w:val="00B63525"/>
    <w:rsid w:val="00B63865"/>
    <w:rsid w:val="00B648DD"/>
    <w:rsid w:val="00B64FD5"/>
    <w:rsid w:val="00B65DC8"/>
    <w:rsid w:val="00B65EC9"/>
    <w:rsid w:val="00B663B5"/>
    <w:rsid w:val="00B66520"/>
    <w:rsid w:val="00B66612"/>
    <w:rsid w:val="00B66637"/>
    <w:rsid w:val="00B671D7"/>
    <w:rsid w:val="00B67691"/>
    <w:rsid w:val="00B67D90"/>
    <w:rsid w:val="00B70059"/>
    <w:rsid w:val="00B70867"/>
    <w:rsid w:val="00B70B6C"/>
    <w:rsid w:val="00B7132A"/>
    <w:rsid w:val="00B7181B"/>
    <w:rsid w:val="00B7283E"/>
    <w:rsid w:val="00B72896"/>
    <w:rsid w:val="00B742E2"/>
    <w:rsid w:val="00B751F1"/>
    <w:rsid w:val="00B76F2B"/>
    <w:rsid w:val="00B77825"/>
    <w:rsid w:val="00B81AB1"/>
    <w:rsid w:val="00B82238"/>
    <w:rsid w:val="00B825E0"/>
    <w:rsid w:val="00B8297E"/>
    <w:rsid w:val="00B82C97"/>
    <w:rsid w:val="00B83251"/>
    <w:rsid w:val="00B8377B"/>
    <w:rsid w:val="00B848E9"/>
    <w:rsid w:val="00B91F31"/>
    <w:rsid w:val="00B92A73"/>
    <w:rsid w:val="00B931C7"/>
    <w:rsid w:val="00B9347E"/>
    <w:rsid w:val="00B93781"/>
    <w:rsid w:val="00B937EA"/>
    <w:rsid w:val="00B95502"/>
    <w:rsid w:val="00B956C7"/>
    <w:rsid w:val="00B96011"/>
    <w:rsid w:val="00B964C5"/>
    <w:rsid w:val="00B9784A"/>
    <w:rsid w:val="00BA1667"/>
    <w:rsid w:val="00BA194A"/>
    <w:rsid w:val="00BA2776"/>
    <w:rsid w:val="00BA3216"/>
    <w:rsid w:val="00BA3254"/>
    <w:rsid w:val="00BA4CED"/>
    <w:rsid w:val="00BA5B8C"/>
    <w:rsid w:val="00BA5E4C"/>
    <w:rsid w:val="00BA602B"/>
    <w:rsid w:val="00BA676D"/>
    <w:rsid w:val="00BA6DB9"/>
    <w:rsid w:val="00BA7D65"/>
    <w:rsid w:val="00BB021F"/>
    <w:rsid w:val="00BB023D"/>
    <w:rsid w:val="00BB0BA0"/>
    <w:rsid w:val="00BB272C"/>
    <w:rsid w:val="00BB2819"/>
    <w:rsid w:val="00BB2CE8"/>
    <w:rsid w:val="00BB2F99"/>
    <w:rsid w:val="00BB4DFF"/>
    <w:rsid w:val="00BB4E6C"/>
    <w:rsid w:val="00BB651F"/>
    <w:rsid w:val="00BB6567"/>
    <w:rsid w:val="00BB6ACE"/>
    <w:rsid w:val="00BB7AA5"/>
    <w:rsid w:val="00BC14F8"/>
    <w:rsid w:val="00BC314D"/>
    <w:rsid w:val="00BC32C7"/>
    <w:rsid w:val="00BC4387"/>
    <w:rsid w:val="00BC53DF"/>
    <w:rsid w:val="00BC7B27"/>
    <w:rsid w:val="00BD3C19"/>
    <w:rsid w:val="00BD4213"/>
    <w:rsid w:val="00BD559A"/>
    <w:rsid w:val="00BD5E71"/>
    <w:rsid w:val="00BD6498"/>
    <w:rsid w:val="00BD6F14"/>
    <w:rsid w:val="00BE01BE"/>
    <w:rsid w:val="00BE0A59"/>
    <w:rsid w:val="00BE0BDA"/>
    <w:rsid w:val="00BE2EA4"/>
    <w:rsid w:val="00BE3730"/>
    <w:rsid w:val="00BE4049"/>
    <w:rsid w:val="00BE67B4"/>
    <w:rsid w:val="00BF0250"/>
    <w:rsid w:val="00BF1298"/>
    <w:rsid w:val="00BF2835"/>
    <w:rsid w:val="00BF2BD1"/>
    <w:rsid w:val="00BF2DC0"/>
    <w:rsid w:val="00BF45E7"/>
    <w:rsid w:val="00BF5681"/>
    <w:rsid w:val="00BF7C7E"/>
    <w:rsid w:val="00C02478"/>
    <w:rsid w:val="00C0299E"/>
    <w:rsid w:val="00C02D7D"/>
    <w:rsid w:val="00C02DC1"/>
    <w:rsid w:val="00C03050"/>
    <w:rsid w:val="00C03D7B"/>
    <w:rsid w:val="00C04FED"/>
    <w:rsid w:val="00C05960"/>
    <w:rsid w:val="00C05A70"/>
    <w:rsid w:val="00C07B93"/>
    <w:rsid w:val="00C107A4"/>
    <w:rsid w:val="00C10DD7"/>
    <w:rsid w:val="00C11357"/>
    <w:rsid w:val="00C1141F"/>
    <w:rsid w:val="00C116DE"/>
    <w:rsid w:val="00C128A9"/>
    <w:rsid w:val="00C1311A"/>
    <w:rsid w:val="00C137C7"/>
    <w:rsid w:val="00C13802"/>
    <w:rsid w:val="00C1427E"/>
    <w:rsid w:val="00C149E6"/>
    <w:rsid w:val="00C16B25"/>
    <w:rsid w:val="00C1736A"/>
    <w:rsid w:val="00C200EF"/>
    <w:rsid w:val="00C21D87"/>
    <w:rsid w:val="00C22B46"/>
    <w:rsid w:val="00C22D2B"/>
    <w:rsid w:val="00C23A71"/>
    <w:rsid w:val="00C2428D"/>
    <w:rsid w:val="00C2457F"/>
    <w:rsid w:val="00C24FD1"/>
    <w:rsid w:val="00C258C0"/>
    <w:rsid w:val="00C25C87"/>
    <w:rsid w:val="00C26F2D"/>
    <w:rsid w:val="00C26F51"/>
    <w:rsid w:val="00C271B0"/>
    <w:rsid w:val="00C3112F"/>
    <w:rsid w:val="00C31487"/>
    <w:rsid w:val="00C31897"/>
    <w:rsid w:val="00C31E4A"/>
    <w:rsid w:val="00C33DFB"/>
    <w:rsid w:val="00C3486F"/>
    <w:rsid w:val="00C34F00"/>
    <w:rsid w:val="00C362A8"/>
    <w:rsid w:val="00C36347"/>
    <w:rsid w:val="00C36EA0"/>
    <w:rsid w:val="00C37C85"/>
    <w:rsid w:val="00C42602"/>
    <w:rsid w:val="00C427A1"/>
    <w:rsid w:val="00C42EAB"/>
    <w:rsid w:val="00C43D7C"/>
    <w:rsid w:val="00C51427"/>
    <w:rsid w:val="00C525BE"/>
    <w:rsid w:val="00C54C4A"/>
    <w:rsid w:val="00C569BE"/>
    <w:rsid w:val="00C57B7C"/>
    <w:rsid w:val="00C607C9"/>
    <w:rsid w:val="00C60C0E"/>
    <w:rsid w:val="00C61970"/>
    <w:rsid w:val="00C619C1"/>
    <w:rsid w:val="00C6268B"/>
    <w:rsid w:val="00C62E68"/>
    <w:rsid w:val="00C6323D"/>
    <w:rsid w:val="00C63311"/>
    <w:rsid w:val="00C64780"/>
    <w:rsid w:val="00C64BFF"/>
    <w:rsid w:val="00C664FA"/>
    <w:rsid w:val="00C66B53"/>
    <w:rsid w:val="00C67001"/>
    <w:rsid w:val="00C67D61"/>
    <w:rsid w:val="00C70AF7"/>
    <w:rsid w:val="00C7261C"/>
    <w:rsid w:val="00C72B24"/>
    <w:rsid w:val="00C736C0"/>
    <w:rsid w:val="00C7387D"/>
    <w:rsid w:val="00C739A1"/>
    <w:rsid w:val="00C73BBF"/>
    <w:rsid w:val="00C76027"/>
    <w:rsid w:val="00C7679C"/>
    <w:rsid w:val="00C76A26"/>
    <w:rsid w:val="00C76DD7"/>
    <w:rsid w:val="00C76EF4"/>
    <w:rsid w:val="00C806BA"/>
    <w:rsid w:val="00C827D0"/>
    <w:rsid w:val="00C82BD0"/>
    <w:rsid w:val="00C84DE1"/>
    <w:rsid w:val="00C85033"/>
    <w:rsid w:val="00C857AE"/>
    <w:rsid w:val="00C857B1"/>
    <w:rsid w:val="00C85E53"/>
    <w:rsid w:val="00C862F8"/>
    <w:rsid w:val="00C86CFE"/>
    <w:rsid w:val="00C8723F"/>
    <w:rsid w:val="00C876E0"/>
    <w:rsid w:val="00C91478"/>
    <w:rsid w:val="00C9167C"/>
    <w:rsid w:val="00C917BB"/>
    <w:rsid w:val="00C91921"/>
    <w:rsid w:val="00C94533"/>
    <w:rsid w:val="00C94873"/>
    <w:rsid w:val="00C94E30"/>
    <w:rsid w:val="00C95ACE"/>
    <w:rsid w:val="00C978C4"/>
    <w:rsid w:val="00C97B29"/>
    <w:rsid w:val="00CA0506"/>
    <w:rsid w:val="00CA07C0"/>
    <w:rsid w:val="00CA26A6"/>
    <w:rsid w:val="00CA28C5"/>
    <w:rsid w:val="00CA4821"/>
    <w:rsid w:val="00CA4851"/>
    <w:rsid w:val="00CA4B44"/>
    <w:rsid w:val="00CA4BFB"/>
    <w:rsid w:val="00CA4D4D"/>
    <w:rsid w:val="00CA4D83"/>
    <w:rsid w:val="00CA605D"/>
    <w:rsid w:val="00CA743D"/>
    <w:rsid w:val="00CA782B"/>
    <w:rsid w:val="00CA7F02"/>
    <w:rsid w:val="00CB2496"/>
    <w:rsid w:val="00CB2DC3"/>
    <w:rsid w:val="00CB2E69"/>
    <w:rsid w:val="00CB344D"/>
    <w:rsid w:val="00CB3F92"/>
    <w:rsid w:val="00CB47C0"/>
    <w:rsid w:val="00CB4907"/>
    <w:rsid w:val="00CB54CC"/>
    <w:rsid w:val="00CB5658"/>
    <w:rsid w:val="00CB594A"/>
    <w:rsid w:val="00CB5B2B"/>
    <w:rsid w:val="00CB721A"/>
    <w:rsid w:val="00CB7417"/>
    <w:rsid w:val="00CB7C48"/>
    <w:rsid w:val="00CC1D86"/>
    <w:rsid w:val="00CC248B"/>
    <w:rsid w:val="00CC2F6B"/>
    <w:rsid w:val="00CC30CB"/>
    <w:rsid w:val="00CC3B58"/>
    <w:rsid w:val="00CC432F"/>
    <w:rsid w:val="00CC4EC4"/>
    <w:rsid w:val="00CC5C89"/>
    <w:rsid w:val="00CC6B2B"/>
    <w:rsid w:val="00CC7745"/>
    <w:rsid w:val="00CD03DF"/>
    <w:rsid w:val="00CD0D38"/>
    <w:rsid w:val="00CD1011"/>
    <w:rsid w:val="00CD35F4"/>
    <w:rsid w:val="00CD3FAD"/>
    <w:rsid w:val="00CD5192"/>
    <w:rsid w:val="00CD5466"/>
    <w:rsid w:val="00CD5D52"/>
    <w:rsid w:val="00CD7C91"/>
    <w:rsid w:val="00CE0FE9"/>
    <w:rsid w:val="00CE16E3"/>
    <w:rsid w:val="00CE2F47"/>
    <w:rsid w:val="00CE4FF1"/>
    <w:rsid w:val="00CE52E5"/>
    <w:rsid w:val="00CE6E48"/>
    <w:rsid w:val="00CE7ABA"/>
    <w:rsid w:val="00CE7AC2"/>
    <w:rsid w:val="00CE7D89"/>
    <w:rsid w:val="00CF0289"/>
    <w:rsid w:val="00CF0839"/>
    <w:rsid w:val="00CF0E55"/>
    <w:rsid w:val="00CF1116"/>
    <w:rsid w:val="00CF5FF0"/>
    <w:rsid w:val="00D01FFC"/>
    <w:rsid w:val="00D02090"/>
    <w:rsid w:val="00D03193"/>
    <w:rsid w:val="00D034C8"/>
    <w:rsid w:val="00D0404E"/>
    <w:rsid w:val="00D05607"/>
    <w:rsid w:val="00D05D9D"/>
    <w:rsid w:val="00D066D6"/>
    <w:rsid w:val="00D06AE6"/>
    <w:rsid w:val="00D06DFD"/>
    <w:rsid w:val="00D0751A"/>
    <w:rsid w:val="00D10D83"/>
    <w:rsid w:val="00D112FC"/>
    <w:rsid w:val="00D11AB5"/>
    <w:rsid w:val="00D134FA"/>
    <w:rsid w:val="00D137CF"/>
    <w:rsid w:val="00D14305"/>
    <w:rsid w:val="00D16102"/>
    <w:rsid w:val="00D16596"/>
    <w:rsid w:val="00D20B45"/>
    <w:rsid w:val="00D20E24"/>
    <w:rsid w:val="00D21400"/>
    <w:rsid w:val="00D21BC1"/>
    <w:rsid w:val="00D231E2"/>
    <w:rsid w:val="00D23992"/>
    <w:rsid w:val="00D23D30"/>
    <w:rsid w:val="00D242BE"/>
    <w:rsid w:val="00D2476F"/>
    <w:rsid w:val="00D24A56"/>
    <w:rsid w:val="00D24D8A"/>
    <w:rsid w:val="00D24DFD"/>
    <w:rsid w:val="00D24E97"/>
    <w:rsid w:val="00D25EE5"/>
    <w:rsid w:val="00D2636B"/>
    <w:rsid w:val="00D30EFC"/>
    <w:rsid w:val="00D30F59"/>
    <w:rsid w:val="00D314BC"/>
    <w:rsid w:val="00D32451"/>
    <w:rsid w:val="00D326DD"/>
    <w:rsid w:val="00D33745"/>
    <w:rsid w:val="00D34F54"/>
    <w:rsid w:val="00D35234"/>
    <w:rsid w:val="00D36E4C"/>
    <w:rsid w:val="00D41533"/>
    <w:rsid w:val="00D416C2"/>
    <w:rsid w:val="00D41BB5"/>
    <w:rsid w:val="00D4224C"/>
    <w:rsid w:val="00D427C4"/>
    <w:rsid w:val="00D428DF"/>
    <w:rsid w:val="00D42D9B"/>
    <w:rsid w:val="00D431EF"/>
    <w:rsid w:val="00D43730"/>
    <w:rsid w:val="00D4569E"/>
    <w:rsid w:val="00D457CB"/>
    <w:rsid w:val="00D45B3F"/>
    <w:rsid w:val="00D46A9E"/>
    <w:rsid w:val="00D470C1"/>
    <w:rsid w:val="00D47255"/>
    <w:rsid w:val="00D47664"/>
    <w:rsid w:val="00D50E8E"/>
    <w:rsid w:val="00D513C5"/>
    <w:rsid w:val="00D51EDE"/>
    <w:rsid w:val="00D52108"/>
    <w:rsid w:val="00D52A21"/>
    <w:rsid w:val="00D5394C"/>
    <w:rsid w:val="00D5407E"/>
    <w:rsid w:val="00D5457D"/>
    <w:rsid w:val="00D555D6"/>
    <w:rsid w:val="00D55EFB"/>
    <w:rsid w:val="00D56A1E"/>
    <w:rsid w:val="00D56EEC"/>
    <w:rsid w:val="00D57AB8"/>
    <w:rsid w:val="00D57B66"/>
    <w:rsid w:val="00D60499"/>
    <w:rsid w:val="00D60763"/>
    <w:rsid w:val="00D61592"/>
    <w:rsid w:val="00D61D36"/>
    <w:rsid w:val="00D62FA5"/>
    <w:rsid w:val="00D64C3A"/>
    <w:rsid w:val="00D64ECA"/>
    <w:rsid w:val="00D66ED4"/>
    <w:rsid w:val="00D6756F"/>
    <w:rsid w:val="00D7108C"/>
    <w:rsid w:val="00D7369D"/>
    <w:rsid w:val="00D7396A"/>
    <w:rsid w:val="00D746A1"/>
    <w:rsid w:val="00D748C0"/>
    <w:rsid w:val="00D74D5D"/>
    <w:rsid w:val="00D771E8"/>
    <w:rsid w:val="00D80BEA"/>
    <w:rsid w:val="00D8164D"/>
    <w:rsid w:val="00D83841"/>
    <w:rsid w:val="00D83A93"/>
    <w:rsid w:val="00D83BA4"/>
    <w:rsid w:val="00D83BD7"/>
    <w:rsid w:val="00D846D0"/>
    <w:rsid w:val="00D8596E"/>
    <w:rsid w:val="00D87DA5"/>
    <w:rsid w:val="00D90BA8"/>
    <w:rsid w:val="00D91A1E"/>
    <w:rsid w:val="00D92F21"/>
    <w:rsid w:val="00D9492E"/>
    <w:rsid w:val="00D974A8"/>
    <w:rsid w:val="00D97A4A"/>
    <w:rsid w:val="00DA019C"/>
    <w:rsid w:val="00DA0318"/>
    <w:rsid w:val="00DA0CAD"/>
    <w:rsid w:val="00DA25FA"/>
    <w:rsid w:val="00DA2796"/>
    <w:rsid w:val="00DA2A24"/>
    <w:rsid w:val="00DA38CC"/>
    <w:rsid w:val="00DA409F"/>
    <w:rsid w:val="00DA47EA"/>
    <w:rsid w:val="00DA5038"/>
    <w:rsid w:val="00DB0D48"/>
    <w:rsid w:val="00DB2633"/>
    <w:rsid w:val="00DB2A25"/>
    <w:rsid w:val="00DB2BD1"/>
    <w:rsid w:val="00DB387E"/>
    <w:rsid w:val="00DB495A"/>
    <w:rsid w:val="00DB5163"/>
    <w:rsid w:val="00DB6173"/>
    <w:rsid w:val="00DB66E7"/>
    <w:rsid w:val="00DB6778"/>
    <w:rsid w:val="00DB67D0"/>
    <w:rsid w:val="00DB71EF"/>
    <w:rsid w:val="00DC11F9"/>
    <w:rsid w:val="00DC140B"/>
    <w:rsid w:val="00DC1792"/>
    <w:rsid w:val="00DC2271"/>
    <w:rsid w:val="00DC5292"/>
    <w:rsid w:val="00DC5388"/>
    <w:rsid w:val="00DC54D4"/>
    <w:rsid w:val="00DC6BC4"/>
    <w:rsid w:val="00DC7887"/>
    <w:rsid w:val="00DC79EE"/>
    <w:rsid w:val="00DC7C97"/>
    <w:rsid w:val="00DC7E24"/>
    <w:rsid w:val="00DD1488"/>
    <w:rsid w:val="00DD15ED"/>
    <w:rsid w:val="00DD25F6"/>
    <w:rsid w:val="00DD3EA6"/>
    <w:rsid w:val="00DD4566"/>
    <w:rsid w:val="00DD628A"/>
    <w:rsid w:val="00DD6CE7"/>
    <w:rsid w:val="00DD7140"/>
    <w:rsid w:val="00DD752D"/>
    <w:rsid w:val="00DE1823"/>
    <w:rsid w:val="00DE2E84"/>
    <w:rsid w:val="00DE3972"/>
    <w:rsid w:val="00DE49B9"/>
    <w:rsid w:val="00DE5AD0"/>
    <w:rsid w:val="00DE5CAC"/>
    <w:rsid w:val="00DE5CC2"/>
    <w:rsid w:val="00DE603A"/>
    <w:rsid w:val="00DE6506"/>
    <w:rsid w:val="00DF151E"/>
    <w:rsid w:val="00DF1A37"/>
    <w:rsid w:val="00DF1FA1"/>
    <w:rsid w:val="00DF5256"/>
    <w:rsid w:val="00DF56CA"/>
    <w:rsid w:val="00DF7036"/>
    <w:rsid w:val="00DF7C91"/>
    <w:rsid w:val="00E002B1"/>
    <w:rsid w:val="00E03820"/>
    <w:rsid w:val="00E03D41"/>
    <w:rsid w:val="00E055F6"/>
    <w:rsid w:val="00E05989"/>
    <w:rsid w:val="00E10044"/>
    <w:rsid w:val="00E11A70"/>
    <w:rsid w:val="00E11C0D"/>
    <w:rsid w:val="00E12A20"/>
    <w:rsid w:val="00E1316D"/>
    <w:rsid w:val="00E150DB"/>
    <w:rsid w:val="00E15AA2"/>
    <w:rsid w:val="00E168B8"/>
    <w:rsid w:val="00E169D5"/>
    <w:rsid w:val="00E177AB"/>
    <w:rsid w:val="00E17FDB"/>
    <w:rsid w:val="00E2088E"/>
    <w:rsid w:val="00E2264A"/>
    <w:rsid w:val="00E2268E"/>
    <w:rsid w:val="00E22A78"/>
    <w:rsid w:val="00E2319D"/>
    <w:rsid w:val="00E2341A"/>
    <w:rsid w:val="00E2349C"/>
    <w:rsid w:val="00E24B8F"/>
    <w:rsid w:val="00E277E0"/>
    <w:rsid w:val="00E302D5"/>
    <w:rsid w:val="00E30FB0"/>
    <w:rsid w:val="00E3209B"/>
    <w:rsid w:val="00E32EA7"/>
    <w:rsid w:val="00E336AF"/>
    <w:rsid w:val="00E341BC"/>
    <w:rsid w:val="00E34C85"/>
    <w:rsid w:val="00E34C92"/>
    <w:rsid w:val="00E34D7F"/>
    <w:rsid w:val="00E3560C"/>
    <w:rsid w:val="00E358B0"/>
    <w:rsid w:val="00E36216"/>
    <w:rsid w:val="00E367A3"/>
    <w:rsid w:val="00E36D50"/>
    <w:rsid w:val="00E40958"/>
    <w:rsid w:val="00E41238"/>
    <w:rsid w:val="00E41367"/>
    <w:rsid w:val="00E4339B"/>
    <w:rsid w:val="00E4543F"/>
    <w:rsid w:val="00E45874"/>
    <w:rsid w:val="00E4607B"/>
    <w:rsid w:val="00E46765"/>
    <w:rsid w:val="00E4787B"/>
    <w:rsid w:val="00E50E6D"/>
    <w:rsid w:val="00E50FA2"/>
    <w:rsid w:val="00E51AFD"/>
    <w:rsid w:val="00E51E21"/>
    <w:rsid w:val="00E51FD3"/>
    <w:rsid w:val="00E543E5"/>
    <w:rsid w:val="00E54E4E"/>
    <w:rsid w:val="00E55268"/>
    <w:rsid w:val="00E553FF"/>
    <w:rsid w:val="00E556B8"/>
    <w:rsid w:val="00E560BF"/>
    <w:rsid w:val="00E56C9C"/>
    <w:rsid w:val="00E614C0"/>
    <w:rsid w:val="00E61EBA"/>
    <w:rsid w:val="00E621A8"/>
    <w:rsid w:val="00E6252D"/>
    <w:rsid w:val="00E656DB"/>
    <w:rsid w:val="00E66071"/>
    <w:rsid w:val="00E6698A"/>
    <w:rsid w:val="00E6714E"/>
    <w:rsid w:val="00E67429"/>
    <w:rsid w:val="00E704AF"/>
    <w:rsid w:val="00E70D07"/>
    <w:rsid w:val="00E71171"/>
    <w:rsid w:val="00E72C36"/>
    <w:rsid w:val="00E732F7"/>
    <w:rsid w:val="00E742B8"/>
    <w:rsid w:val="00E74426"/>
    <w:rsid w:val="00E75415"/>
    <w:rsid w:val="00E75B7A"/>
    <w:rsid w:val="00E7730A"/>
    <w:rsid w:val="00E8058D"/>
    <w:rsid w:val="00E80CC1"/>
    <w:rsid w:val="00E8110C"/>
    <w:rsid w:val="00E81BFB"/>
    <w:rsid w:val="00E822A8"/>
    <w:rsid w:val="00E8276A"/>
    <w:rsid w:val="00E82A9F"/>
    <w:rsid w:val="00E840AE"/>
    <w:rsid w:val="00E84412"/>
    <w:rsid w:val="00E85757"/>
    <w:rsid w:val="00E87056"/>
    <w:rsid w:val="00E87079"/>
    <w:rsid w:val="00E90753"/>
    <w:rsid w:val="00E90848"/>
    <w:rsid w:val="00E9106D"/>
    <w:rsid w:val="00E91F7B"/>
    <w:rsid w:val="00E9320E"/>
    <w:rsid w:val="00E9360E"/>
    <w:rsid w:val="00E93848"/>
    <w:rsid w:val="00E94A7B"/>
    <w:rsid w:val="00E9559C"/>
    <w:rsid w:val="00E95F49"/>
    <w:rsid w:val="00E97411"/>
    <w:rsid w:val="00EA088D"/>
    <w:rsid w:val="00EA0AEE"/>
    <w:rsid w:val="00EA1C6E"/>
    <w:rsid w:val="00EA2B9B"/>
    <w:rsid w:val="00EA4738"/>
    <w:rsid w:val="00EA48D6"/>
    <w:rsid w:val="00EA4C78"/>
    <w:rsid w:val="00EA4DC3"/>
    <w:rsid w:val="00EA5209"/>
    <w:rsid w:val="00EA5A80"/>
    <w:rsid w:val="00EA5A9C"/>
    <w:rsid w:val="00EA5E52"/>
    <w:rsid w:val="00EA7D34"/>
    <w:rsid w:val="00EB0059"/>
    <w:rsid w:val="00EB1398"/>
    <w:rsid w:val="00EB1FB9"/>
    <w:rsid w:val="00EB2FF6"/>
    <w:rsid w:val="00EB3D52"/>
    <w:rsid w:val="00EB4546"/>
    <w:rsid w:val="00EB49C4"/>
    <w:rsid w:val="00EB5678"/>
    <w:rsid w:val="00EB7CF2"/>
    <w:rsid w:val="00EC0093"/>
    <w:rsid w:val="00EC0FC5"/>
    <w:rsid w:val="00EC1439"/>
    <w:rsid w:val="00EC1BB3"/>
    <w:rsid w:val="00EC233A"/>
    <w:rsid w:val="00EC40A1"/>
    <w:rsid w:val="00EC4240"/>
    <w:rsid w:val="00EC4F5A"/>
    <w:rsid w:val="00EC55D8"/>
    <w:rsid w:val="00EC6E89"/>
    <w:rsid w:val="00EC7678"/>
    <w:rsid w:val="00EC7CDC"/>
    <w:rsid w:val="00ED2368"/>
    <w:rsid w:val="00ED2F6D"/>
    <w:rsid w:val="00ED2FEF"/>
    <w:rsid w:val="00ED43AC"/>
    <w:rsid w:val="00ED4901"/>
    <w:rsid w:val="00ED6626"/>
    <w:rsid w:val="00ED6AF3"/>
    <w:rsid w:val="00ED7506"/>
    <w:rsid w:val="00EE138F"/>
    <w:rsid w:val="00EE2C64"/>
    <w:rsid w:val="00EE2D30"/>
    <w:rsid w:val="00EE3FE5"/>
    <w:rsid w:val="00EE4AD8"/>
    <w:rsid w:val="00EE4EF3"/>
    <w:rsid w:val="00EE5618"/>
    <w:rsid w:val="00EE65E7"/>
    <w:rsid w:val="00EE68DC"/>
    <w:rsid w:val="00EF073C"/>
    <w:rsid w:val="00EF0E50"/>
    <w:rsid w:val="00EF11AE"/>
    <w:rsid w:val="00EF197B"/>
    <w:rsid w:val="00EF2245"/>
    <w:rsid w:val="00EF33E8"/>
    <w:rsid w:val="00EF6B36"/>
    <w:rsid w:val="00EF7029"/>
    <w:rsid w:val="00EF76FF"/>
    <w:rsid w:val="00F02F5E"/>
    <w:rsid w:val="00F02FE0"/>
    <w:rsid w:val="00F033D6"/>
    <w:rsid w:val="00F03440"/>
    <w:rsid w:val="00F043E8"/>
    <w:rsid w:val="00F044AD"/>
    <w:rsid w:val="00F047DD"/>
    <w:rsid w:val="00F103EF"/>
    <w:rsid w:val="00F12464"/>
    <w:rsid w:val="00F13354"/>
    <w:rsid w:val="00F134B3"/>
    <w:rsid w:val="00F14026"/>
    <w:rsid w:val="00F14662"/>
    <w:rsid w:val="00F14839"/>
    <w:rsid w:val="00F152DD"/>
    <w:rsid w:val="00F16106"/>
    <w:rsid w:val="00F16C37"/>
    <w:rsid w:val="00F2018C"/>
    <w:rsid w:val="00F20703"/>
    <w:rsid w:val="00F20B38"/>
    <w:rsid w:val="00F21791"/>
    <w:rsid w:val="00F22C02"/>
    <w:rsid w:val="00F244CE"/>
    <w:rsid w:val="00F24FD8"/>
    <w:rsid w:val="00F26B18"/>
    <w:rsid w:val="00F27BDA"/>
    <w:rsid w:val="00F33FCE"/>
    <w:rsid w:val="00F34CDA"/>
    <w:rsid w:val="00F35EE4"/>
    <w:rsid w:val="00F360B5"/>
    <w:rsid w:val="00F3643B"/>
    <w:rsid w:val="00F367CD"/>
    <w:rsid w:val="00F36C49"/>
    <w:rsid w:val="00F3719A"/>
    <w:rsid w:val="00F40289"/>
    <w:rsid w:val="00F40BCC"/>
    <w:rsid w:val="00F413A2"/>
    <w:rsid w:val="00F41C92"/>
    <w:rsid w:val="00F4288E"/>
    <w:rsid w:val="00F43B75"/>
    <w:rsid w:val="00F44D0A"/>
    <w:rsid w:val="00F452E0"/>
    <w:rsid w:val="00F46FE1"/>
    <w:rsid w:val="00F5174A"/>
    <w:rsid w:val="00F519F0"/>
    <w:rsid w:val="00F52810"/>
    <w:rsid w:val="00F52994"/>
    <w:rsid w:val="00F533C2"/>
    <w:rsid w:val="00F53E1B"/>
    <w:rsid w:val="00F55108"/>
    <w:rsid w:val="00F56466"/>
    <w:rsid w:val="00F56BE8"/>
    <w:rsid w:val="00F56FA7"/>
    <w:rsid w:val="00F577D5"/>
    <w:rsid w:val="00F60357"/>
    <w:rsid w:val="00F605DD"/>
    <w:rsid w:val="00F60A6A"/>
    <w:rsid w:val="00F61ECC"/>
    <w:rsid w:val="00F63472"/>
    <w:rsid w:val="00F63802"/>
    <w:rsid w:val="00F642E0"/>
    <w:rsid w:val="00F6441A"/>
    <w:rsid w:val="00F65507"/>
    <w:rsid w:val="00F65666"/>
    <w:rsid w:val="00F66755"/>
    <w:rsid w:val="00F66962"/>
    <w:rsid w:val="00F67AE8"/>
    <w:rsid w:val="00F7251E"/>
    <w:rsid w:val="00F7265B"/>
    <w:rsid w:val="00F72979"/>
    <w:rsid w:val="00F72CA2"/>
    <w:rsid w:val="00F73E01"/>
    <w:rsid w:val="00F752F4"/>
    <w:rsid w:val="00F7580D"/>
    <w:rsid w:val="00F76117"/>
    <w:rsid w:val="00F767C3"/>
    <w:rsid w:val="00F767E8"/>
    <w:rsid w:val="00F7769C"/>
    <w:rsid w:val="00F777D2"/>
    <w:rsid w:val="00F7792D"/>
    <w:rsid w:val="00F81BA3"/>
    <w:rsid w:val="00F8266C"/>
    <w:rsid w:val="00F82A10"/>
    <w:rsid w:val="00F84924"/>
    <w:rsid w:val="00F85A71"/>
    <w:rsid w:val="00F86DC0"/>
    <w:rsid w:val="00F86E1D"/>
    <w:rsid w:val="00F87533"/>
    <w:rsid w:val="00F879FD"/>
    <w:rsid w:val="00F90E01"/>
    <w:rsid w:val="00F91C7D"/>
    <w:rsid w:val="00F922F5"/>
    <w:rsid w:val="00F92E0C"/>
    <w:rsid w:val="00F93AAE"/>
    <w:rsid w:val="00F96BBC"/>
    <w:rsid w:val="00F96D06"/>
    <w:rsid w:val="00FA0005"/>
    <w:rsid w:val="00FA0B59"/>
    <w:rsid w:val="00FA0B72"/>
    <w:rsid w:val="00FA0DA7"/>
    <w:rsid w:val="00FA3626"/>
    <w:rsid w:val="00FA422A"/>
    <w:rsid w:val="00FA4469"/>
    <w:rsid w:val="00FA5131"/>
    <w:rsid w:val="00FA5CAD"/>
    <w:rsid w:val="00FA69C3"/>
    <w:rsid w:val="00FA6B2D"/>
    <w:rsid w:val="00FB0C05"/>
    <w:rsid w:val="00FB11F6"/>
    <w:rsid w:val="00FB1AFE"/>
    <w:rsid w:val="00FB5BB5"/>
    <w:rsid w:val="00FB5D2F"/>
    <w:rsid w:val="00FB79B1"/>
    <w:rsid w:val="00FB7FE2"/>
    <w:rsid w:val="00FC0027"/>
    <w:rsid w:val="00FC158A"/>
    <w:rsid w:val="00FC1710"/>
    <w:rsid w:val="00FC317A"/>
    <w:rsid w:val="00FC3699"/>
    <w:rsid w:val="00FC6C39"/>
    <w:rsid w:val="00FC73AF"/>
    <w:rsid w:val="00FC7B8B"/>
    <w:rsid w:val="00FD021A"/>
    <w:rsid w:val="00FD15E3"/>
    <w:rsid w:val="00FD1CCA"/>
    <w:rsid w:val="00FD24EF"/>
    <w:rsid w:val="00FD2C22"/>
    <w:rsid w:val="00FD4441"/>
    <w:rsid w:val="00FD4851"/>
    <w:rsid w:val="00FD4E47"/>
    <w:rsid w:val="00FD56EB"/>
    <w:rsid w:val="00FD6DF4"/>
    <w:rsid w:val="00FD6EAB"/>
    <w:rsid w:val="00FD70A5"/>
    <w:rsid w:val="00FD77B1"/>
    <w:rsid w:val="00FE15F4"/>
    <w:rsid w:val="00FE1668"/>
    <w:rsid w:val="00FE2D98"/>
    <w:rsid w:val="00FE3C91"/>
    <w:rsid w:val="00FE3D46"/>
    <w:rsid w:val="00FE44F2"/>
    <w:rsid w:val="00FE5402"/>
    <w:rsid w:val="00FE6DF2"/>
    <w:rsid w:val="00FE7039"/>
    <w:rsid w:val="00FE77F0"/>
    <w:rsid w:val="00FE7E70"/>
    <w:rsid w:val="00FF0FC5"/>
    <w:rsid w:val="00FF1568"/>
    <w:rsid w:val="00FF1A8D"/>
    <w:rsid w:val="00FF20A9"/>
    <w:rsid w:val="00FF2484"/>
    <w:rsid w:val="00FF2E55"/>
    <w:rsid w:val="00FF38E3"/>
    <w:rsid w:val="00FF5A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13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4">
    <w:name w:val="Normal"/>
    <w:qFormat/>
    <w:rsid w:val="00523CB0"/>
    <w:rPr>
      <w:sz w:val="24"/>
      <w:szCs w:val="24"/>
    </w:rPr>
  </w:style>
  <w:style w:type="paragraph" w:styleId="1">
    <w:name w:val="heading 1"/>
    <w:basedOn w:val="a4"/>
    <w:next w:val="a4"/>
    <w:link w:val="10"/>
    <w:qFormat/>
    <w:rsid w:val="00523CB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PPB_Heading 2"/>
    <w:basedOn w:val="a4"/>
    <w:next w:val="a4"/>
    <w:link w:val="20"/>
    <w:qFormat/>
    <w:rsid w:val="00523CB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4"/>
    <w:next w:val="a4"/>
    <w:link w:val="30"/>
    <w:qFormat/>
    <w:rsid w:val="00523CB0"/>
    <w:pPr>
      <w:keepNext/>
      <w:ind w:left="360"/>
      <w:outlineLvl w:val="2"/>
    </w:pPr>
    <w:rPr>
      <w:b/>
      <w:bCs/>
      <w:i/>
      <w:iCs/>
    </w:rPr>
  </w:style>
  <w:style w:type="paragraph" w:styleId="4">
    <w:name w:val="heading 4"/>
    <w:basedOn w:val="a4"/>
    <w:next w:val="a4"/>
    <w:link w:val="40"/>
    <w:qFormat/>
    <w:rsid w:val="00523CB0"/>
    <w:pPr>
      <w:keepNext/>
      <w:widowControl w:val="0"/>
      <w:autoSpaceDE w:val="0"/>
      <w:autoSpaceDN w:val="0"/>
      <w:adjustRightInd w:val="0"/>
      <w:spacing w:line="360" w:lineRule="auto"/>
      <w:ind w:left="-2552" w:right="-765"/>
      <w:jc w:val="right"/>
      <w:outlineLvl w:val="3"/>
    </w:pPr>
    <w:rPr>
      <w:sz w:val="28"/>
      <w:szCs w:val="20"/>
    </w:rPr>
  </w:style>
  <w:style w:type="paragraph" w:styleId="5">
    <w:name w:val="heading 5"/>
    <w:basedOn w:val="a4"/>
    <w:next w:val="a4"/>
    <w:link w:val="5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/>
      <w:outlineLvl w:val="4"/>
    </w:pPr>
    <w:rPr>
      <w:b/>
      <w:bCs/>
      <w:color w:val="000000"/>
      <w:spacing w:val="1"/>
    </w:rPr>
  </w:style>
  <w:style w:type="paragraph" w:styleId="6">
    <w:name w:val="heading 6"/>
    <w:basedOn w:val="a4"/>
    <w:next w:val="a4"/>
    <w:link w:val="6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line="274" w:lineRule="exact"/>
      <w:ind w:left="-284"/>
      <w:jc w:val="right"/>
      <w:outlineLvl w:val="5"/>
    </w:pPr>
    <w:rPr>
      <w:b/>
      <w:bCs/>
      <w:color w:val="000000"/>
      <w:spacing w:val="-12"/>
      <w:sz w:val="26"/>
      <w:szCs w:val="26"/>
    </w:rPr>
  </w:style>
  <w:style w:type="paragraph" w:styleId="70">
    <w:name w:val="heading 7"/>
    <w:basedOn w:val="a4"/>
    <w:next w:val="a4"/>
    <w:link w:val="71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/>
      <w:jc w:val="center"/>
      <w:outlineLvl w:val="6"/>
    </w:pPr>
    <w:rPr>
      <w:b/>
      <w:bCs/>
      <w:color w:val="000000"/>
      <w:spacing w:val="-11"/>
      <w:sz w:val="26"/>
      <w:szCs w:val="26"/>
    </w:rPr>
  </w:style>
  <w:style w:type="paragraph" w:styleId="8">
    <w:name w:val="heading 8"/>
    <w:basedOn w:val="a4"/>
    <w:next w:val="a4"/>
    <w:link w:val="8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ind w:left="-284"/>
      <w:jc w:val="center"/>
      <w:outlineLvl w:val="7"/>
    </w:pPr>
    <w:rPr>
      <w:color w:val="000000"/>
      <w:spacing w:val="-11"/>
      <w:szCs w:val="26"/>
    </w:rPr>
  </w:style>
  <w:style w:type="paragraph" w:styleId="9">
    <w:name w:val="heading 9"/>
    <w:basedOn w:val="a4"/>
    <w:next w:val="a4"/>
    <w:link w:val="9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/>
      <w:outlineLvl w:val="8"/>
    </w:pPr>
    <w:rPr>
      <w:color w:val="000000"/>
      <w:spacing w:val="-1"/>
      <w:sz w:val="26"/>
      <w:szCs w:val="26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paragraph" w:styleId="a8">
    <w:name w:val="Title"/>
    <w:basedOn w:val="a4"/>
    <w:link w:val="a9"/>
    <w:qFormat/>
    <w:rsid w:val="00523CB0"/>
    <w:pPr>
      <w:jc w:val="center"/>
    </w:pPr>
    <w:rPr>
      <w:b/>
      <w:bCs/>
      <w:sz w:val="28"/>
    </w:rPr>
  </w:style>
  <w:style w:type="paragraph" w:styleId="aa">
    <w:name w:val="footer"/>
    <w:basedOn w:val="a4"/>
    <w:link w:val="ab"/>
    <w:uiPriority w:val="99"/>
    <w:rsid w:val="00523CB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8C03C3"/>
    <w:rPr>
      <w:sz w:val="24"/>
      <w:szCs w:val="24"/>
    </w:rPr>
  </w:style>
  <w:style w:type="paragraph" w:styleId="ac">
    <w:name w:val="header"/>
    <w:basedOn w:val="a4"/>
    <w:link w:val="ad"/>
    <w:uiPriority w:val="99"/>
    <w:rsid w:val="00523CB0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rsid w:val="00F34CDA"/>
    <w:rPr>
      <w:sz w:val="24"/>
      <w:szCs w:val="24"/>
    </w:rPr>
  </w:style>
  <w:style w:type="paragraph" w:styleId="ae">
    <w:name w:val="Body Text Indent"/>
    <w:basedOn w:val="a4"/>
    <w:link w:val="af"/>
    <w:rsid w:val="00523CB0"/>
    <w:pPr>
      <w:ind w:left="708"/>
    </w:pPr>
  </w:style>
  <w:style w:type="paragraph" w:styleId="21">
    <w:name w:val="Body Text Indent 2"/>
    <w:basedOn w:val="a4"/>
    <w:link w:val="22"/>
    <w:rsid w:val="00523CB0"/>
    <w:pPr>
      <w:ind w:left="360"/>
    </w:pPr>
  </w:style>
  <w:style w:type="character" w:styleId="af0">
    <w:name w:val="annotation reference"/>
    <w:semiHidden/>
    <w:rsid w:val="00523CB0"/>
    <w:rPr>
      <w:sz w:val="16"/>
      <w:szCs w:val="16"/>
    </w:rPr>
  </w:style>
  <w:style w:type="paragraph" w:styleId="af1">
    <w:name w:val="annotation text"/>
    <w:basedOn w:val="a4"/>
    <w:link w:val="af2"/>
    <w:semiHidden/>
    <w:rsid w:val="00523CB0"/>
    <w:rPr>
      <w:sz w:val="20"/>
      <w:szCs w:val="20"/>
    </w:rPr>
  </w:style>
  <w:style w:type="paragraph" w:styleId="af3">
    <w:name w:val="Body Text"/>
    <w:basedOn w:val="a4"/>
    <w:link w:val="af4"/>
    <w:rsid w:val="00523CB0"/>
    <w:pPr>
      <w:spacing w:after="120"/>
    </w:pPr>
  </w:style>
  <w:style w:type="character" w:customStyle="1" w:styleId="af4">
    <w:name w:val="Основной текст Знак"/>
    <w:link w:val="af3"/>
    <w:rsid w:val="00F34CDA"/>
    <w:rPr>
      <w:sz w:val="24"/>
      <w:szCs w:val="24"/>
    </w:rPr>
  </w:style>
  <w:style w:type="paragraph" w:styleId="af5">
    <w:name w:val="Balloon Text"/>
    <w:basedOn w:val="a4"/>
    <w:link w:val="af6"/>
    <w:semiHidden/>
    <w:rsid w:val="00523CB0"/>
    <w:rPr>
      <w:rFonts w:ascii="Tahoma" w:hAnsi="Tahoma" w:cs="TimesET"/>
      <w:sz w:val="16"/>
      <w:szCs w:val="16"/>
    </w:rPr>
  </w:style>
  <w:style w:type="paragraph" w:styleId="23">
    <w:name w:val="Body Text 2"/>
    <w:basedOn w:val="a4"/>
    <w:link w:val="24"/>
    <w:rsid w:val="00523CB0"/>
    <w:pPr>
      <w:spacing w:after="120" w:line="480" w:lineRule="auto"/>
    </w:pPr>
  </w:style>
  <w:style w:type="paragraph" w:styleId="31">
    <w:name w:val="Body Text 3"/>
    <w:basedOn w:val="a4"/>
    <w:link w:val="32"/>
    <w:rsid w:val="00523CB0"/>
    <w:pPr>
      <w:spacing w:after="120"/>
    </w:pPr>
    <w:rPr>
      <w:sz w:val="16"/>
      <w:szCs w:val="16"/>
    </w:rPr>
  </w:style>
  <w:style w:type="character" w:styleId="af7">
    <w:name w:val="page number"/>
    <w:basedOn w:val="a5"/>
    <w:rsid w:val="00523CB0"/>
  </w:style>
  <w:style w:type="paragraph" w:styleId="11">
    <w:name w:val="toc 1"/>
    <w:basedOn w:val="a4"/>
    <w:next w:val="a4"/>
    <w:autoRedefine/>
    <w:semiHidden/>
    <w:rsid w:val="00523CB0"/>
    <w:rPr>
      <w:szCs w:val="20"/>
    </w:rPr>
  </w:style>
  <w:style w:type="paragraph" w:styleId="25">
    <w:name w:val="toc 2"/>
    <w:basedOn w:val="a4"/>
    <w:next w:val="a4"/>
    <w:autoRedefine/>
    <w:semiHidden/>
    <w:rsid w:val="00523CB0"/>
    <w:pPr>
      <w:ind w:left="240"/>
    </w:pPr>
    <w:rPr>
      <w:smallCaps/>
    </w:rPr>
  </w:style>
  <w:style w:type="paragraph" w:styleId="33">
    <w:name w:val="toc 3"/>
    <w:basedOn w:val="a4"/>
    <w:next w:val="a4"/>
    <w:autoRedefine/>
    <w:semiHidden/>
    <w:rsid w:val="00523CB0"/>
    <w:pPr>
      <w:ind w:left="480"/>
    </w:pPr>
    <w:rPr>
      <w:i/>
      <w:iCs/>
    </w:rPr>
  </w:style>
  <w:style w:type="paragraph" w:styleId="41">
    <w:name w:val="toc 4"/>
    <w:basedOn w:val="a4"/>
    <w:next w:val="a4"/>
    <w:autoRedefine/>
    <w:semiHidden/>
    <w:rsid w:val="00523CB0"/>
    <w:pPr>
      <w:ind w:left="720"/>
    </w:pPr>
    <w:rPr>
      <w:szCs w:val="21"/>
    </w:rPr>
  </w:style>
  <w:style w:type="paragraph" w:styleId="51">
    <w:name w:val="toc 5"/>
    <w:basedOn w:val="a4"/>
    <w:next w:val="a4"/>
    <w:autoRedefine/>
    <w:semiHidden/>
    <w:rsid w:val="00523CB0"/>
    <w:pPr>
      <w:ind w:left="960"/>
    </w:pPr>
    <w:rPr>
      <w:szCs w:val="21"/>
    </w:rPr>
  </w:style>
  <w:style w:type="paragraph" w:styleId="61">
    <w:name w:val="toc 6"/>
    <w:basedOn w:val="a4"/>
    <w:next w:val="a4"/>
    <w:autoRedefine/>
    <w:semiHidden/>
    <w:rsid w:val="00523CB0"/>
    <w:pPr>
      <w:ind w:left="1200"/>
    </w:pPr>
    <w:rPr>
      <w:szCs w:val="21"/>
    </w:rPr>
  </w:style>
  <w:style w:type="paragraph" w:styleId="7">
    <w:name w:val="toc 7"/>
    <w:basedOn w:val="a4"/>
    <w:next w:val="a4"/>
    <w:autoRedefine/>
    <w:semiHidden/>
    <w:rsid w:val="00523CB0"/>
    <w:pPr>
      <w:numPr>
        <w:numId w:val="3"/>
      </w:numPr>
      <w:jc w:val="both"/>
    </w:pPr>
    <w:rPr>
      <w:szCs w:val="21"/>
    </w:rPr>
  </w:style>
  <w:style w:type="paragraph" w:styleId="81">
    <w:name w:val="toc 8"/>
    <w:basedOn w:val="a4"/>
    <w:next w:val="a4"/>
    <w:autoRedefine/>
    <w:semiHidden/>
    <w:rsid w:val="00523CB0"/>
    <w:pPr>
      <w:ind w:left="1680"/>
    </w:pPr>
    <w:rPr>
      <w:szCs w:val="21"/>
    </w:rPr>
  </w:style>
  <w:style w:type="paragraph" w:styleId="91">
    <w:name w:val="toc 9"/>
    <w:basedOn w:val="a4"/>
    <w:next w:val="a4"/>
    <w:autoRedefine/>
    <w:semiHidden/>
    <w:rsid w:val="00523CB0"/>
    <w:pPr>
      <w:ind w:left="1920"/>
    </w:pPr>
    <w:rPr>
      <w:szCs w:val="21"/>
    </w:rPr>
  </w:style>
  <w:style w:type="paragraph" w:styleId="af8">
    <w:name w:val="Subtitle"/>
    <w:basedOn w:val="a4"/>
    <w:link w:val="af9"/>
    <w:qFormat/>
    <w:rsid w:val="00523CB0"/>
    <w:pPr>
      <w:jc w:val="center"/>
    </w:pPr>
    <w:rPr>
      <w:b/>
      <w:bCs/>
    </w:rPr>
  </w:style>
  <w:style w:type="paragraph" w:styleId="34">
    <w:name w:val="Body Text Indent 3"/>
    <w:basedOn w:val="a4"/>
    <w:link w:val="35"/>
    <w:rsid w:val="00523CB0"/>
    <w:pPr>
      <w:ind w:left="540"/>
    </w:pPr>
  </w:style>
  <w:style w:type="paragraph" w:customStyle="1" w:styleId="a0">
    <w:name w:val="Пункт"/>
    <w:basedOn w:val="a4"/>
    <w:rsid w:val="00523CB0"/>
    <w:pPr>
      <w:numPr>
        <w:ilvl w:val="1"/>
        <w:numId w:val="1"/>
      </w:numPr>
      <w:tabs>
        <w:tab w:val="left" w:pos="1134"/>
      </w:tabs>
      <w:jc w:val="both"/>
    </w:pPr>
    <w:rPr>
      <w:sz w:val="28"/>
      <w:szCs w:val="20"/>
    </w:rPr>
  </w:style>
  <w:style w:type="paragraph" w:customStyle="1" w:styleId="a1">
    <w:name w:val="Подпункт"/>
    <w:basedOn w:val="a0"/>
    <w:rsid w:val="00523CB0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">
    <w:name w:val="Подподпункт"/>
    <w:basedOn w:val="a1"/>
    <w:rsid w:val="00523CB0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fa">
    <w:name w:val="Подподподподпункт"/>
    <w:basedOn w:val="a4"/>
    <w:rsid w:val="00523CB0"/>
    <w:pPr>
      <w:tabs>
        <w:tab w:val="num" w:pos="4035"/>
      </w:tabs>
      <w:ind w:left="4035" w:hanging="567"/>
      <w:jc w:val="both"/>
    </w:pPr>
    <w:rPr>
      <w:snapToGrid w:val="0"/>
      <w:sz w:val="28"/>
      <w:szCs w:val="20"/>
    </w:rPr>
  </w:style>
  <w:style w:type="paragraph" w:customStyle="1" w:styleId="afb">
    <w:name w:val="Подподподпункт"/>
    <w:basedOn w:val="a4"/>
    <w:rsid w:val="00523CB0"/>
    <w:pPr>
      <w:tabs>
        <w:tab w:val="num" w:pos="3468"/>
      </w:tabs>
      <w:ind w:left="3468" w:hanging="567"/>
      <w:jc w:val="both"/>
    </w:pPr>
    <w:rPr>
      <w:snapToGrid w:val="0"/>
      <w:sz w:val="28"/>
      <w:szCs w:val="20"/>
    </w:rPr>
  </w:style>
  <w:style w:type="paragraph" w:customStyle="1" w:styleId="afc">
    <w:name w:val="Пункт кор."/>
    <w:basedOn w:val="a0"/>
    <w:rsid w:val="00523CB0"/>
    <w:pPr>
      <w:keepNext/>
      <w:numPr>
        <w:ilvl w:val="0"/>
        <w:numId w:val="0"/>
      </w:numPr>
      <w:tabs>
        <w:tab w:val="num" w:pos="3327"/>
      </w:tabs>
      <w:ind w:left="3327" w:hanging="567"/>
    </w:pPr>
    <w:rPr>
      <w:b/>
      <w:i/>
    </w:rPr>
  </w:style>
  <w:style w:type="character" w:styleId="afd">
    <w:name w:val="Hyperlink"/>
    <w:uiPriority w:val="99"/>
    <w:rsid w:val="00523CB0"/>
    <w:rPr>
      <w:color w:val="0000FF"/>
      <w:u w:val="single"/>
    </w:rPr>
  </w:style>
  <w:style w:type="paragraph" w:customStyle="1" w:styleId="12">
    <w:name w:val="Обычный1"/>
    <w:rsid w:val="00523CB0"/>
    <w:pPr>
      <w:widowControl w:val="0"/>
      <w:spacing w:before="40" w:line="300" w:lineRule="auto"/>
      <w:jc w:val="both"/>
    </w:pPr>
    <w:rPr>
      <w:snapToGrid w:val="0"/>
      <w:sz w:val="24"/>
    </w:rPr>
  </w:style>
  <w:style w:type="paragraph" w:styleId="13">
    <w:name w:val="index 1"/>
    <w:basedOn w:val="a4"/>
    <w:next w:val="a4"/>
    <w:autoRedefine/>
    <w:semiHidden/>
    <w:rsid w:val="00523CB0"/>
    <w:pPr>
      <w:tabs>
        <w:tab w:val="left" w:pos="2640"/>
      </w:tabs>
      <w:spacing w:line="264" w:lineRule="auto"/>
      <w:ind w:left="240" w:hanging="240"/>
    </w:pPr>
    <w:rPr>
      <w:bCs/>
      <w:i/>
      <w:spacing w:val="-8"/>
    </w:rPr>
  </w:style>
  <w:style w:type="paragraph" w:styleId="26">
    <w:name w:val="index 2"/>
    <w:basedOn w:val="a4"/>
    <w:next w:val="a4"/>
    <w:autoRedefine/>
    <w:semiHidden/>
    <w:rsid w:val="00523CB0"/>
    <w:pPr>
      <w:ind w:left="480" w:hanging="240"/>
    </w:pPr>
  </w:style>
  <w:style w:type="paragraph" w:styleId="36">
    <w:name w:val="index 3"/>
    <w:basedOn w:val="a4"/>
    <w:next w:val="a4"/>
    <w:autoRedefine/>
    <w:semiHidden/>
    <w:rsid w:val="00523CB0"/>
    <w:pPr>
      <w:ind w:left="720" w:hanging="240"/>
    </w:pPr>
  </w:style>
  <w:style w:type="paragraph" w:styleId="42">
    <w:name w:val="index 4"/>
    <w:basedOn w:val="a4"/>
    <w:next w:val="a4"/>
    <w:autoRedefine/>
    <w:semiHidden/>
    <w:rsid w:val="00523CB0"/>
    <w:pPr>
      <w:ind w:left="960" w:hanging="240"/>
    </w:pPr>
  </w:style>
  <w:style w:type="paragraph" w:styleId="52">
    <w:name w:val="index 5"/>
    <w:basedOn w:val="a4"/>
    <w:next w:val="a4"/>
    <w:autoRedefine/>
    <w:semiHidden/>
    <w:rsid w:val="00523CB0"/>
    <w:pPr>
      <w:ind w:left="1200" w:hanging="240"/>
    </w:pPr>
  </w:style>
  <w:style w:type="paragraph" w:styleId="62">
    <w:name w:val="index 6"/>
    <w:basedOn w:val="a4"/>
    <w:next w:val="a4"/>
    <w:autoRedefine/>
    <w:semiHidden/>
    <w:rsid w:val="00523CB0"/>
    <w:pPr>
      <w:ind w:left="1440" w:hanging="240"/>
    </w:pPr>
  </w:style>
  <w:style w:type="paragraph" w:styleId="72">
    <w:name w:val="index 7"/>
    <w:basedOn w:val="a4"/>
    <w:next w:val="a4"/>
    <w:autoRedefine/>
    <w:semiHidden/>
    <w:rsid w:val="00523CB0"/>
    <w:pPr>
      <w:ind w:left="1680" w:hanging="240"/>
    </w:pPr>
  </w:style>
  <w:style w:type="paragraph" w:styleId="82">
    <w:name w:val="index 8"/>
    <w:basedOn w:val="a4"/>
    <w:next w:val="a4"/>
    <w:autoRedefine/>
    <w:semiHidden/>
    <w:rsid w:val="00523CB0"/>
    <w:pPr>
      <w:ind w:left="1920" w:hanging="240"/>
    </w:pPr>
  </w:style>
  <w:style w:type="paragraph" w:styleId="92">
    <w:name w:val="index 9"/>
    <w:basedOn w:val="a4"/>
    <w:next w:val="a4"/>
    <w:autoRedefine/>
    <w:semiHidden/>
    <w:rsid w:val="00523CB0"/>
    <w:pPr>
      <w:ind w:left="2160" w:hanging="240"/>
    </w:pPr>
  </w:style>
  <w:style w:type="paragraph" w:styleId="afe">
    <w:name w:val="index heading"/>
    <w:basedOn w:val="a4"/>
    <w:next w:val="13"/>
    <w:semiHidden/>
    <w:rsid w:val="00523CB0"/>
    <w:pPr>
      <w:spacing w:before="120" w:after="120"/>
    </w:pPr>
    <w:rPr>
      <w:b/>
      <w:bCs/>
      <w:i/>
      <w:iCs/>
    </w:rPr>
  </w:style>
  <w:style w:type="paragraph" w:customStyle="1" w:styleId="83">
    <w:name w:val="заголовок 8"/>
    <w:basedOn w:val="a4"/>
    <w:next w:val="a4"/>
    <w:rsid w:val="00523CB0"/>
    <w:pPr>
      <w:keepNext/>
      <w:ind w:firstLine="720"/>
      <w:jc w:val="center"/>
    </w:pPr>
    <w:rPr>
      <w:rFonts w:ascii="TimesET" w:hAnsi="TimesET"/>
      <w:snapToGrid w:val="0"/>
      <w:sz w:val="28"/>
      <w:szCs w:val="20"/>
    </w:rPr>
  </w:style>
  <w:style w:type="paragraph" w:styleId="aff">
    <w:name w:val="annotation subject"/>
    <w:basedOn w:val="af1"/>
    <w:next w:val="af1"/>
    <w:link w:val="aff0"/>
    <w:semiHidden/>
    <w:rsid w:val="00523CB0"/>
    <w:rPr>
      <w:b/>
      <w:bCs/>
    </w:rPr>
  </w:style>
  <w:style w:type="paragraph" w:styleId="aff1">
    <w:name w:val="Normal (Web)"/>
    <w:basedOn w:val="a4"/>
    <w:rsid w:val="00523CB0"/>
    <w:pPr>
      <w:spacing w:before="100" w:beforeAutospacing="1" w:after="100" w:afterAutospacing="1"/>
      <w:ind w:right="150"/>
    </w:pPr>
    <w:rPr>
      <w:rFonts w:ascii="Tahoma" w:eastAsia="Arial Unicode MS" w:hAnsi="Tahoma" w:cs="TimesET"/>
      <w:sz w:val="20"/>
      <w:szCs w:val="20"/>
    </w:rPr>
  </w:style>
  <w:style w:type="character" w:customStyle="1" w:styleId="rvts314512">
    <w:name w:val="rvts314512"/>
    <w:rsid w:val="00523CB0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character" w:styleId="aff2">
    <w:name w:val="Strong"/>
    <w:qFormat/>
    <w:rsid w:val="00523CB0"/>
    <w:rPr>
      <w:b/>
      <w:bCs/>
    </w:rPr>
  </w:style>
  <w:style w:type="paragraph" w:styleId="aff3">
    <w:name w:val="Block Text"/>
    <w:basedOn w:val="a4"/>
    <w:rsid w:val="00523CB0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/>
    </w:pPr>
    <w:rPr>
      <w:color w:val="000000"/>
    </w:rPr>
  </w:style>
  <w:style w:type="character" w:customStyle="1" w:styleId="rvts314518">
    <w:name w:val="rvts314518"/>
    <w:rsid w:val="00523CB0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4"/>
    <w:rsid w:val="00523CB0"/>
    <w:pPr>
      <w:jc w:val="right"/>
    </w:pPr>
    <w:rPr>
      <w:rFonts w:ascii="Verdana" w:hAnsi="Verdana"/>
      <w:color w:val="000000"/>
      <w:sz w:val="18"/>
      <w:szCs w:val="18"/>
    </w:rPr>
  </w:style>
  <w:style w:type="character" w:customStyle="1" w:styleId="rvts31451">
    <w:name w:val="rvts31451"/>
    <w:rsid w:val="00523CB0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4"/>
    <w:next w:val="a4"/>
    <w:rsid w:val="00523CB0"/>
    <w:pPr>
      <w:keepNext/>
      <w:spacing w:before="120" w:after="60"/>
      <w:jc w:val="center"/>
    </w:pPr>
    <w:rPr>
      <w:rFonts w:ascii="NTTimes/Cyrillic" w:hAnsi="NTTimes/Cyrillic"/>
      <w:b/>
      <w:sz w:val="22"/>
      <w:szCs w:val="20"/>
      <w:lang w:val="en-US"/>
    </w:rPr>
  </w:style>
  <w:style w:type="paragraph" w:customStyle="1" w:styleId="HPBasicText">
    <w:name w:val="HP Basic Text"/>
    <w:basedOn w:val="a4"/>
    <w:rsid w:val="00523CB0"/>
    <w:pPr>
      <w:spacing w:line="230" w:lineRule="exact"/>
    </w:pPr>
    <w:rPr>
      <w:rFonts w:ascii="Futura Bk" w:eastAsia="Times" w:hAnsi="Futura Bk"/>
      <w:sz w:val="18"/>
      <w:szCs w:val="20"/>
      <w:lang w:val="en-US" w:eastAsia="en-US"/>
    </w:rPr>
  </w:style>
  <w:style w:type="character" w:styleId="aff4">
    <w:name w:val="FollowedHyperlink"/>
    <w:uiPriority w:val="99"/>
    <w:rsid w:val="00523CB0"/>
    <w:rPr>
      <w:color w:val="800080"/>
      <w:u w:val="single"/>
    </w:rPr>
  </w:style>
  <w:style w:type="paragraph" w:customStyle="1" w:styleId="rvps31451">
    <w:name w:val="rvps31451"/>
    <w:basedOn w:val="a4"/>
    <w:rsid w:val="00523CB0"/>
    <w:pPr>
      <w:spacing w:after="300"/>
      <w:jc w:val="both"/>
    </w:pPr>
    <w:rPr>
      <w:rFonts w:ascii="Verdana" w:hAnsi="Verdana"/>
      <w:color w:val="000000"/>
      <w:sz w:val="17"/>
      <w:szCs w:val="17"/>
    </w:rPr>
  </w:style>
  <w:style w:type="paragraph" w:customStyle="1" w:styleId="FR3">
    <w:name w:val="FR3"/>
    <w:rsid w:val="00523CB0"/>
    <w:pPr>
      <w:widowControl w:val="0"/>
      <w:snapToGrid w:val="0"/>
      <w:spacing w:line="300" w:lineRule="auto"/>
      <w:jc w:val="both"/>
    </w:pPr>
    <w:rPr>
      <w:rFonts w:ascii="Arial Narrow" w:hAnsi="Arial Narrow"/>
      <w:sz w:val="28"/>
    </w:rPr>
  </w:style>
  <w:style w:type="paragraph" w:customStyle="1" w:styleId="basis">
    <w:name w:val="basis"/>
    <w:basedOn w:val="a4"/>
    <w:rsid w:val="00523CB0"/>
    <w:pPr>
      <w:ind w:firstLine="670"/>
      <w:jc w:val="both"/>
    </w:pPr>
    <w:rPr>
      <w:rFonts w:ascii="Arial Unicode MS" w:eastAsia="Arial Unicode MS" w:hAnsi="Arial Unicode MS" w:cs="Verdana"/>
      <w:sz w:val="32"/>
      <w:szCs w:val="32"/>
    </w:rPr>
  </w:style>
  <w:style w:type="character" w:customStyle="1" w:styleId="aff5">
    <w:name w:val="Основной шрифт"/>
    <w:rsid w:val="00523CB0"/>
  </w:style>
  <w:style w:type="paragraph" w:customStyle="1" w:styleId="a2">
    <w:name w:val="Стиль заголовок"/>
    <w:basedOn w:val="a4"/>
    <w:rsid w:val="00523CB0"/>
    <w:pPr>
      <w:keepNext/>
      <w:numPr>
        <w:numId w:val="2"/>
      </w:numPr>
      <w:spacing w:before="360" w:after="240"/>
      <w:jc w:val="center"/>
      <w:outlineLvl w:val="0"/>
    </w:pPr>
    <w:rPr>
      <w:b/>
      <w:bCs/>
      <w:sz w:val="28"/>
      <w:szCs w:val="28"/>
    </w:rPr>
  </w:style>
  <w:style w:type="paragraph" w:customStyle="1" w:styleId="300">
    <w:name w:val="Стиль Заголовок 3 + по центру Слева:  0 см Первая строка:  0 см"/>
    <w:basedOn w:val="3"/>
    <w:rsid w:val="00523CB0"/>
    <w:pPr>
      <w:keepNext w:val="0"/>
      <w:numPr>
        <w:ilvl w:val="2"/>
      </w:numPr>
      <w:tabs>
        <w:tab w:val="num" w:pos="720"/>
      </w:tabs>
      <w:spacing w:before="60" w:after="60"/>
      <w:ind w:left="720" w:hanging="720"/>
      <w:jc w:val="center"/>
    </w:pPr>
    <w:rPr>
      <w:b w:val="0"/>
      <w:i w:val="0"/>
      <w:iCs w:val="0"/>
      <w:sz w:val="28"/>
      <w:szCs w:val="20"/>
    </w:rPr>
  </w:style>
  <w:style w:type="paragraph" w:customStyle="1" w:styleId="43">
    <w:name w:val="СНИП4"/>
    <w:basedOn w:val="a4"/>
    <w:rsid w:val="00523CB0"/>
    <w:rPr>
      <w:rFonts w:ascii="Jourier Russian" w:hAnsi="Jourier Russian"/>
      <w:sz w:val="18"/>
      <w:szCs w:val="20"/>
    </w:rPr>
  </w:style>
  <w:style w:type="paragraph" w:customStyle="1" w:styleId="xl26">
    <w:name w:val="xl26"/>
    <w:basedOn w:val="a4"/>
    <w:rsid w:val="00523CB0"/>
    <w:pPr>
      <w:spacing w:before="100" w:beforeAutospacing="1" w:after="100" w:afterAutospacing="1"/>
    </w:pPr>
    <w:rPr>
      <w:rFonts w:ascii="Times New Roman CYR" w:hAnsi="Times New Roman CYR" w:cs="Tahoma"/>
    </w:rPr>
  </w:style>
  <w:style w:type="paragraph" w:customStyle="1" w:styleId="14">
    <w:name w:val="Основной текст с отступом1"/>
    <w:basedOn w:val="a4"/>
    <w:rsid w:val="00523CB0"/>
    <w:pPr>
      <w:ind w:left="708"/>
    </w:pPr>
  </w:style>
  <w:style w:type="paragraph" w:customStyle="1" w:styleId="xl24">
    <w:name w:val="xl24"/>
    <w:basedOn w:val="a4"/>
    <w:rsid w:val="00523CB0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</w:rPr>
  </w:style>
  <w:style w:type="paragraph" w:customStyle="1" w:styleId="xl25">
    <w:name w:val="xl25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</w:rPr>
  </w:style>
  <w:style w:type="paragraph" w:customStyle="1" w:styleId="xl27">
    <w:name w:val="xl27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28">
    <w:name w:val="xl28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29">
    <w:name w:val="xl29"/>
    <w:basedOn w:val="a4"/>
    <w:rsid w:val="00523CB0"/>
    <w:pP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30">
    <w:name w:val="xl30"/>
    <w:basedOn w:val="a4"/>
    <w:rsid w:val="00523CB0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</w:rPr>
  </w:style>
  <w:style w:type="paragraph" w:customStyle="1" w:styleId="xl31">
    <w:name w:val="xl3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32">
    <w:name w:val="xl32"/>
    <w:basedOn w:val="a4"/>
    <w:rsid w:val="00523CB0"/>
    <w:pPr>
      <w:pBdr>
        <w:bottom w:val="single" w:sz="8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8"/>
      <w:szCs w:val="28"/>
    </w:rPr>
  </w:style>
  <w:style w:type="paragraph" w:customStyle="1" w:styleId="xl33">
    <w:name w:val="xl33"/>
    <w:basedOn w:val="a4"/>
    <w:rsid w:val="00523CB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8"/>
      <w:szCs w:val="28"/>
    </w:rPr>
  </w:style>
  <w:style w:type="paragraph" w:customStyle="1" w:styleId="xl34">
    <w:name w:val="xl34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35">
    <w:name w:val="xl35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36">
    <w:name w:val="xl36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8"/>
      <w:szCs w:val="28"/>
    </w:rPr>
  </w:style>
  <w:style w:type="paragraph" w:customStyle="1" w:styleId="xl37">
    <w:name w:val="xl37"/>
    <w:basedOn w:val="a4"/>
    <w:rsid w:val="00523CB0"/>
    <w:pPr>
      <w:shd w:val="clear" w:color="auto" w:fill="FFFF00"/>
      <w:spacing w:before="100" w:beforeAutospacing="1" w:after="100" w:afterAutospacing="1"/>
    </w:pPr>
    <w:rPr>
      <w:rFonts w:ascii="Arial" w:eastAsia="Arial Unicode MS" w:hAnsi="Arial" w:cs="Arial Unicode MS"/>
      <w:b/>
      <w:bCs/>
      <w:sz w:val="22"/>
      <w:szCs w:val="22"/>
    </w:rPr>
  </w:style>
  <w:style w:type="paragraph" w:customStyle="1" w:styleId="xl38">
    <w:name w:val="xl38"/>
    <w:basedOn w:val="a4"/>
    <w:rsid w:val="00523CB0"/>
    <w:pPr>
      <w:shd w:val="clear" w:color="auto" w:fill="FFFF00"/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a4"/>
    <w:rsid w:val="00523CB0"/>
    <w:pPr>
      <w:shd w:val="clear" w:color="auto" w:fill="FFFF00"/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  <w:sz w:val="22"/>
      <w:szCs w:val="22"/>
    </w:rPr>
  </w:style>
  <w:style w:type="paragraph" w:customStyle="1" w:styleId="xl40">
    <w:name w:val="xl40"/>
    <w:basedOn w:val="a4"/>
    <w:rsid w:val="00523CB0"/>
    <w:pP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41">
    <w:name w:val="xl41"/>
    <w:basedOn w:val="a4"/>
    <w:rsid w:val="00523CB0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42">
    <w:name w:val="xl42"/>
    <w:basedOn w:val="a4"/>
    <w:rsid w:val="00523CB0"/>
    <w:pP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43">
    <w:name w:val="xl43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</w:rPr>
  </w:style>
  <w:style w:type="paragraph" w:customStyle="1" w:styleId="xl44">
    <w:name w:val="xl44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45">
    <w:name w:val="xl45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46">
    <w:name w:val="xl46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47">
    <w:name w:val="xl47"/>
    <w:basedOn w:val="a4"/>
    <w:rsid w:val="00523CB0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48">
    <w:name w:val="xl48"/>
    <w:basedOn w:val="a4"/>
    <w:rsid w:val="00523CB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49">
    <w:name w:val="xl49"/>
    <w:basedOn w:val="a4"/>
    <w:rsid w:val="00523CB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50">
    <w:name w:val="xl50"/>
    <w:basedOn w:val="a4"/>
    <w:rsid w:val="00523CB0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</w:rPr>
  </w:style>
  <w:style w:type="paragraph" w:customStyle="1" w:styleId="xl51">
    <w:name w:val="xl51"/>
    <w:basedOn w:val="a4"/>
    <w:rsid w:val="00523CB0"/>
    <w:pPr>
      <w:spacing w:before="100" w:beforeAutospacing="1" w:after="100" w:afterAutospacing="1"/>
      <w:jc w:val="center"/>
    </w:pPr>
    <w:rPr>
      <w:rFonts w:eastAsia="Arial Unicode MS"/>
      <w:b/>
      <w:bCs/>
    </w:rPr>
  </w:style>
  <w:style w:type="paragraph" w:customStyle="1" w:styleId="xl52">
    <w:name w:val="xl52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53">
    <w:name w:val="xl53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54">
    <w:name w:val="xl54"/>
    <w:basedOn w:val="a4"/>
    <w:rsid w:val="00523CB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sz w:val="28"/>
      <w:szCs w:val="28"/>
    </w:rPr>
  </w:style>
  <w:style w:type="paragraph" w:customStyle="1" w:styleId="xl56">
    <w:name w:val="xl56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8"/>
      <w:szCs w:val="28"/>
    </w:rPr>
  </w:style>
  <w:style w:type="paragraph" w:customStyle="1" w:styleId="xl57">
    <w:name w:val="xl57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sz w:val="28"/>
      <w:szCs w:val="28"/>
    </w:rPr>
  </w:style>
  <w:style w:type="paragraph" w:customStyle="1" w:styleId="xl58">
    <w:name w:val="xl58"/>
    <w:basedOn w:val="a4"/>
    <w:rsid w:val="00523CB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59">
    <w:name w:val="xl59"/>
    <w:basedOn w:val="a4"/>
    <w:rsid w:val="00523CB0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60">
    <w:name w:val="xl60"/>
    <w:basedOn w:val="a4"/>
    <w:rsid w:val="00523CB0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61">
    <w:name w:val="xl61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62">
    <w:name w:val="xl62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3">
    <w:name w:val="xl63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4">
    <w:name w:val="xl64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5">
    <w:name w:val="xl65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6">
    <w:name w:val="xl66"/>
    <w:basedOn w:val="a4"/>
    <w:rsid w:val="00523CB0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67">
    <w:name w:val="xl67"/>
    <w:basedOn w:val="a4"/>
    <w:rsid w:val="00523CB0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68">
    <w:name w:val="xl68"/>
    <w:basedOn w:val="a4"/>
    <w:rsid w:val="00523CB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font0">
    <w:name w:val="font0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sz w:val="20"/>
      <w:szCs w:val="20"/>
    </w:rPr>
  </w:style>
  <w:style w:type="paragraph" w:customStyle="1" w:styleId="font1">
    <w:name w:val="font1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sz w:val="20"/>
      <w:szCs w:val="20"/>
    </w:rPr>
  </w:style>
  <w:style w:type="paragraph" w:customStyle="1" w:styleId="font5">
    <w:name w:val="font5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i/>
      <w:iCs/>
      <w:sz w:val="20"/>
      <w:szCs w:val="20"/>
    </w:rPr>
  </w:style>
  <w:style w:type="paragraph" w:customStyle="1" w:styleId="font6">
    <w:name w:val="font6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b/>
      <w:bCs/>
      <w:i/>
      <w:iCs/>
      <w:sz w:val="20"/>
      <w:szCs w:val="20"/>
      <w:u w:val="single"/>
    </w:rPr>
  </w:style>
  <w:style w:type="paragraph" w:customStyle="1" w:styleId="xl69">
    <w:name w:val="xl69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</w:rPr>
  </w:style>
  <w:style w:type="paragraph" w:customStyle="1" w:styleId="xl70">
    <w:name w:val="xl70"/>
    <w:basedOn w:val="a4"/>
    <w:rsid w:val="00523CB0"/>
    <w:pPr>
      <w:spacing w:before="100" w:beforeAutospacing="1" w:after="100" w:afterAutospacing="1"/>
      <w:textAlignment w:val="center"/>
    </w:pPr>
    <w:rPr>
      <w:rFonts w:ascii="Arial" w:eastAsia="Arial Unicode MS" w:hAnsi="Arial" w:cs="Arial"/>
    </w:rPr>
  </w:style>
  <w:style w:type="paragraph" w:customStyle="1" w:styleId="xl71">
    <w:name w:val="xl71"/>
    <w:basedOn w:val="a4"/>
    <w:rsid w:val="00523CB0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2">
    <w:name w:val="xl72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3">
    <w:name w:val="xl73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4">
    <w:name w:val="xl74"/>
    <w:basedOn w:val="a4"/>
    <w:rsid w:val="00523CB0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5">
    <w:name w:val="xl75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76">
    <w:name w:val="xl76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77">
    <w:name w:val="xl77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  <w:b/>
      <w:bCs/>
    </w:rPr>
  </w:style>
  <w:style w:type="paragraph" w:customStyle="1" w:styleId="xl78">
    <w:name w:val="xl78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b/>
      <w:bCs/>
      <w:i/>
      <w:iCs/>
    </w:rPr>
  </w:style>
  <w:style w:type="paragraph" w:customStyle="1" w:styleId="xl79">
    <w:name w:val="xl79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80">
    <w:name w:val="xl80"/>
    <w:basedOn w:val="a4"/>
    <w:rsid w:val="00523CB0"/>
    <w:pP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81">
    <w:name w:val="xl8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82">
    <w:name w:val="xl8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83">
    <w:name w:val="xl83"/>
    <w:basedOn w:val="a4"/>
    <w:rsid w:val="00523CB0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84">
    <w:name w:val="xl84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85">
    <w:name w:val="xl85"/>
    <w:basedOn w:val="a4"/>
    <w:rsid w:val="00523CB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86">
    <w:name w:val="xl86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87">
    <w:name w:val="xl87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88">
    <w:name w:val="xl88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89">
    <w:name w:val="xl89"/>
    <w:basedOn w:val="a4"/>
    <w:rsid w:val="00523CB0"/>
    <w:pP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0">
    <w:name w:val="xl90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91">
    <w:name w:val="xl9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2">
    <w:name w:val="xl92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3">
    <w:name w:val="xl93"/>
    <w:basedOn w:val="a4"/>
    <w:rsid w:val="00523CB0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4">
    <w:name w:val="xl94"/>
    <w:basedOn w:val="a4"/>
    <w:rsid w:val="00523CB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95">
    <w:name w:val="xl95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b/>
      <w:bCs/>
    </w:rPr>
  </w:style>
  <w:style w:type="paragraph" w:customStyle="1" w:styleId="xl96">
    <w:name w:val="xl96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97">
    <w:name w:val="xl97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8">
    <w:name w:val="xl98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9">
    <w:name w:val="xl99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00">
    <w:name w:val="xl100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01">
    <w:name w:val="xl10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02">
    <w:name w:val="xl10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03">
    <w:name w:val="xl103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04">
    <w:name w:val="xl104"/>
    <w:basedOn w:val="a4"/>
    <w:rsid w:val="00523C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05">
    <w:name w:val="xl105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</w:rPr>
  </w:style>
  <w:style w:type="paragraph" w:customStyle="1" w:styleId="xl106">
    <w:name w:val="xl106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07">
    <w:name w:val="xl107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08">
    <w:name w:val="xl108"/>
    <w:basedOn w:val="a4"/>
    <w:rsid w:val="00523C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09">
    <w:name w:val="xl109"/>
    <w:basedOn w:val="a4"/>
    <w:rsid w:val="00523C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0">
    <w:name w:val="xl110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1">
    <w:name w:val="xl11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2">
    <w:name w:val="xl112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13">
    <w:name w:val="xl113"/>
    <w:basedOn w:val="a4"/>
    <w:rsid w:val="00523CB0"/>
    <w:pPr>
      <w:pBdr>
        <w:top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14">
    <w:name w:val="xl114"/>
    <w:basedOn w:val="a4"/>
    <w:rsid w:val="00523CB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5">
    <w:name w:val="xl115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6">
    <w:name w:val="xl116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17">
    <w:name w:val="xl117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18">
    <w:name w:val="xl118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19">
    <w:name w:val="xl119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 Unicode MS"/>
      <w:b/>
      <w:bCs/>
    </w:rPr>
  </w:style>
  <w:style w:type="paragraph" w:customStyle="1" w:styleId="xl120">
    <w:name w:val="xl120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21">
    <w:name w:val="xl121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22">
    <w:name w:val="xl12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23">
    <w:name w:val="xl123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24">
    <w:name w:val="xl124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b/>
      <w:bCs/>
    </w:rPr>
  </w:style>
  <w:style w:type="paragraph" w:customStyle="1" w:styleId="xl125">
    <w:name w:val="xl125"/>
    <w:basedOn w:val="a4"/>
    <w:rsid w:val="00523CB0"/>
    <w:pP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26">
    <w:name w:val="xl126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sz w:val="18"/>
      <w:szCs w:val="18"/>
    </w:rPr>
  </w:style>
  <w:style w:type="paragraph" w:customStyle="1" w:styleId="xl127">
    <w:name w:val="xl127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b/>
      <w:bCs/>
      <w:sz w:val="18"/>
      <w:szCs w:val="18"/>
    </w:rPr>
  </w:style>
  <w:style w:type="paragraph" w:customStyle="1" w:styleId="xl128">
    <w:name w:val="xl128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29">
    <w:name w:val="xl129"/>
    <w:basedOn w:val="a4"/>
    <w:rsid w:val="00523CB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30">
    <w:name w:val="xl130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31">
    <w:name w:val="xl131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b/>
      <w:bCs/>
      <w:sz w:val="18"/>
      <w:szCs w:val="18"/>
    </w:rPr>
  </w:style>
  <w:style w:type="paragraph" w:customStyle="1" w:styleId="xl132">
    <w:name w:val="xl13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  <w:i/>
      <w:iCs/>
      <w:u w:val="single"/>
    </w:rPr>
  </w:style>
  <w:style w:type="paragraph" w:customStyle="1" w:styleId="15">
    <w:name w:val="Знак1"/>
    <w:basedOn w:val="a4"/>
    <w:rsid w:val="00E6714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Style0">
    <w:name w:val="Style0"/>
    <w:rsid w:val="00F21791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customStyle="1" w:styleId="110">
    <w:name w:val="Знак11"/>
    <w:basedOn w:val="a4"/>
    <w:rsid w:val="0057711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10">
    <w:name w:val="Основной текст 21"/>
    <w:basedOn w:val="a4"/>
    <w:rsid w:val="00C73BBF"/>
    <w:pPr>
      <w:suppressAutoHyphens/>
      <w:spacing w:after="120" w:line="480" w:lineRule="auto"/>
    </w:pPr>
    <w:rPr>
      <w:lang w:eastAsia="ar-SA"/>
    </w:rPr>
  </w:style>
  <w:style w:type="paragraph" w:customStyle="1" w:styleId="aff6">
    <w:name w:val="Знак"/>
    <w:basedOn w:val="a4"/>
    <w:rsid w:val="00AE677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ff7">
    <w:name w:val="Table Grid"/>
    <w:basedOn w:val="a6"/>
    <w:rsid w:val="007A5A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11">
    <w:name w:val="Основной текст с отступом 21"/>
    <w:basedOn w:val="a4"/>
    <w:rsid w:val="002518CE"/>
    <w:pPr>
      <w:suppressAutoHyphens/>
      <w:ind w:firstLine="720"/>
      <w:jc w:val="center"/>
    </w:pPr>
    <w:rPr>
      <w:szCs w:val="20"/>
      <w:lang w:eastAsia="ar-SA"/>
    </w:rPr>
  </w:style>
  <w:style w:type="paragraph" w:customStyle="1" w:styleId="16">
    <w:name w:val="Стиль1"/>
    <w:basedOn w:val="a4"/>
    <w:rsid w:val="00F34CDA"/>
    <w:pPr>
      <w:autoSpaceDE w:val="0"/>
      <w:autoSpaceDN w:val="0"/>
      <w:adjustRightInd w:val="0"/>
      <w:spacing w:line="331" w:lineRule="exact"/>
    </w:pPr>
    <w:rPr>
      <w:rFonts w:ascii="Arial" w:hAnsi="Arial" w:cs="Arial"/>
    </w:rPr>
  </w:style>
  <w:style w:type="paragraph" w:customStyle="1" w:styleId="220">
    <w:name w:val="Основной текст 22"/>
    <w:basedOn w:val="a4"/>
    <w:rsid w:val="00F34CDA"/>
    <w:pPr>
      <w:keepLines/>
      <w:spacing w:before="180"/>
      <w:jc w:val="both"/>
    </w:pPr>
  </w:style>
  <w:style w:type="paragraph" w:customStyle="1" w:styleId="17">
    <w:name w:val="Цитата1"/>
    <w:basedOn w:val="a4"/>
    <w:rsid w:val="00B4378E"/>
    <w:pPr>
      <w:ind w:left="851" w:right="28"/>
    </w:pPr>
    <w:rPr>
      <w:kern w:val="1"/>
      <w:szCs w:val="20"/>
      <w:lang w:eastAsia="ar-SA"/>
    </w:rPr>
  </w:style>
  <w:style w:type="character" w:customStyle="1" w:styleId="WW8Num6z1">
    <w:name w:val="WW8Num6z1"/>
    <w:rsid w:val="00533EA9"/>
    <w:rPr>
      <w:rFonts w:ascii="Courier New" w:hAnsi="Courier New" w:cs="Courier New"/>
    </w:rPr>
  </w:style>
  <w:style w:type="character" w:customStyle="1" w:styleId="WW8Num7z1">
    <w:name w:val="WW8Num7z1"/>
    <w:rsid w:val="000920C1"/>
    <w:rPr>
      <w:rFonts w:ascii="Courier New" w:hAnsi="Courier New" w:cs="Courier New"/>
    </w:rPr>
  </w:style>
  <w:style w:type="character" w:customStyle="1" w:styleId="WW8Num11z3">
    <w:name w:val="WW8Num11z3"/>
    <w:rsid w:val="001D3B9D"/>
    <w:rPr>
      <w:rFonts w:ascii="Symbol" w:hAnsi="Symbol"/>
    </w:rPr>
  </w:style>
  <w:style w:type="paragraph" w:styleId="aff8">
    <w:name w:val="List"/>
    <w:basedOn w:val="af3"/>
    <w:rsid w:val="00B41B9B"/>
    <w:pPr>
      <w:autoSpaceDE w:val="0"/>
      <w:spacing w:after="0"/>
      <w:jc w:val="both"/>
    </w:pPr>
    <w:rPr>
      <w:rFonts w:cs="Tahoma"/>
      <w:kern w:val="1"/>
      <w:lang w:eastAsia="ar-SA"/>
    </w:rPr>
  </w:style>
  <w:style w:type="paragraph" w:styleId="aff9">
    <w:name w:val="List Paragraph"/>
    <w:basedOn w:val="a4"/>
    <w:uiPriority w:val="34"/>
    <w:qFormat/>
    <w:rsid w:val="00D416C2"/>
    <w:pPr>
      <w:ind w:left="708"/>
    </w:pPr>
  </w:style>
  <w:style w:type="character" w:customStyle="1" w:styleId="27">
    <w:name w:val="Заголовок №2_"/>
    <w:link w:val="28"/>
    <w:rsid w:val="005F70AA"/>
    <w:rPr>
      <w:spacing w:val="1"/>
      <w:sz w:val="16"/>
      <w:szCs w:val="16"/>
      <w:shd w:val="clear" w:color="auto" w:fill="FFFFFF"/>
    </w:rPr>
  </w:style>
  <w:style w:type="character" w:customStyle="1" w:styleId="affa">
    <w:name w:val="Основной текст_"/>
    <w:link w:val="29"/>
    <w:rsid w:val="005F70AA"/>
    <w:rPr>
      <w:spacing w:val="1"/>
      <w:sz w:val="16"/>
      <w:szCs w:val="16"/>
      <w:shd w:val="clear" w:color="auto" w:fill="FFFFFF"/>
    </w:rPr>
  </w:style>
  <w:style w:type="character" w:customStyle="1" w:styleId="18">
    <w:name w:val="Основной текст1"/>
    <w:rsid w:val="005F70AA"/>
    <w:rPr>
      <w:spacing w:val="1"/>
      <w:sz w:val="16"/>
      <w:szCs w:val="16"/>
      <w:u w:val="single"/>
      <w:shd w:val="clear" w:color="auto" w:fill="FFFFFF"/>
    </w:rPr>
  </w:style>
  <w:style w:type="character" w:customStyle="1" w:styleId="2a">
    <w:name w:val="Основной текст (2)_"/>
    <w:link w:val="2b"/>
    <w:rsid w:val="005F70AA"/>
    <w:rPr>
      <w:spacing w:val="1"/>
      <w:sz w:val="16"/>
      <w:szCs w:val="16"/>
      <w:shd w:val="clear" w:color="auto" w:fill="FFFFFF"/>
    </w:rPr>
  </w:style>
  <w:style w:type="paragraph" w:customStyle="1" w:styleId="28">
    <w:name w:val="Заголовок №2"/>
    <w:basedOn w:val="a4"/>
    <w:link w:val="27"/>
    <w:rsid w:val="005F70AA"/>
    <w:pPr>
      <w:shd w:val="clear" w:color="auto" w:fill="FFFFFF"/>
      <w:spacing w:line="0" w:lineRule="atLeast"/>
      <w:ind w:hanging="1300"/>
      <w:outlineLvl w:val="1"/>
    </w:pPr>
    <w:rPr>
      <w:spacing w:val="1"/>
      <w:sz w:val="16"/>
      <w:szCs w:val="16"/>
    </w:rPr>
  </w:style>
  <w:style w:type="paragraph" w:customStyle="1" w:styleId="29">
    <w:name w:val="Основной текст2"/>
    <w:basedOn w:val="a4"/>
    <w:link w:val="affa"/>
    <w:rsid w:val="005F70AA"/>
    <w:pPr>
      <w:shd w:val="clear" w:color="auto" w:fill="FFFFFF"/>
      <w:spacing w:line="317" w:lineRule="exact"/>
      <w:ind w:hanging="1300"/>
    </w:pPr>
    <w:rPr>
      <w:spacing w:val="1"/>
      <w:sz w:val="16"/>
      <w:szCs w:val="16"/>
    </w:rPr>
  </w:style>
  <w:style w:type="paragraph" w:customStyle="1" w:styleId="2b">
    <w:name w:val="Основной текст (2)"/>
    <w:basedOn w:val="a4"/>
    <w:link w:val="2a"/>
    <w:rsid w:val="005F70AA"/>
    <w:pPr>
      <w:shd w:val="clear" w:color="auto" w:fill="FFFFFF"/>
      <w:spacing w:after="120" w:line="0" w:lineRule="atLeast"/>
    </w:pPr>
    <w:rPr>
      <w:spacing w:val="1"/>
      <w:sz w:val="16"/>
      <w:szCs w:val="16"/>
    </w:rPr>
  </w:style>
  <w:style w:type="paragraph" w:customStyle="1" w:styleId="320">
    <w:name w:val="Основной текст с отступом 32"/>
    <w:basedOn w:val="a4"/>
    <w:rsid w:val="00F63802"/>
    <w:pPr>
      <w:suppressAutoHyphens/>
      <w:ind w:firstLine="540"/>
      <w:jc w:val="both"/>
    </w:pPr>
    <w:rPr>
      <w:kern w:val="1"/>
      <w:lang w:eastAsia="ar-SA"/>
    </w:rPr>
  </w:style>
  <w:style w:type="paragraph" w:customStyle="1" w:styleId="2c">
    <w:name w:val="Обычный2"/>
    <w:rsid w:val="00B95502"/>
    <w:pPr>
      <w:widowControl w:val="0"/>
      <w:snapToGrid w:val="0"/>
      <w:spacing w:before="40" w:line="300" w:lineRule="auto"/>
      <w:jc w:val="both"/>
    </w:pPr>
    <w:rPr>
      <w:sz w:val="24"/>
    </w:rPr>
  </w:style>
  <w:style w:type="character" w:customStyle="1" w:styleId="a9">
    <w:name w:val="Название Знак"/>
    <w:link w:val="a8"/>
    <w:rsid w:val="00B95502"/>
    <w:rPr>
      <w:b/>
      <w:bCs/>
      <w:sz w:val="28"/>
      <w:szCs w:val="24"/>
    </w:rPr>
  </w:style>
  <w:style w:type="paragraph" w:customStyle="1" w:styleId="xl133">
    <w:name w:val="xl133"/>
    <w:basedOn w:val="a4"/>
    <w:rsid w:val="0065088B"/>
    <w:pPr>
      <w:pBdr>
        <w:left w:val="single" w:sz="8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i/>
      <w:iCs/>
      <w:u w:val="single"/>
    </w:rPr>
  </w:style>
  <w:style w:type="paragraph" w:customStyle="1" w:styleId="xl134">
    <w:name w:val="xl134"/>
    <w:basedOn w:val="a4"/>
    <w:rsid w:val="0065088B"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</w:pPr>
    <w:rPr>
      <w:b/>
      <w:bCs/>
    </w:rPr>
  </w:style>
  <w:style w:type="paragraph" w:customStyle="1" w:styleId="xl135">
    <w:name w:val="xl135"/>
    <w:basedOn w:val="a4"/>
    <w:rsid w:val="0065088B"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</w:pPr>
    <w:rPr>
      <w:i/>
      <w:iCs/>
      <w:u w:val="single"/>
    </w:rPr>
  </w:style>
  <w:style w:type="paragraph" w:customStyle="1" w:styleId="xl136">
    <w:name w:val="xl136"/>
    <w:basedOn w:val="a4"/>
    <w:rsid w:val="0065088B"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i/>
      <w:iCs/>
      <w:u w:val="single"/>
    </w:rPr>
  </w:style>
  <w:style w:type="paragraph" w:customStyle="1" w:styleId="xl137">
    <w:name w:val="xl137"/>
    <w:basedOn w:val="a4"/>
    <w:rsid w:val="0065088B"/>
    <w:pPr>
      <w:pBdr>
        <w:left w:val="single" w:sz="4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</w:pPr>
    <w:rPr>
      <w:i/>
      <w:iCs/>
      <w:u w:val="single"/>
    </w:rPr>
  </w:style>
  <w:style w:type="paragraph" w:customStyle="1" w:styleId="xl138">
    <w:name w:val="xl138"/>
    <w:basedOn w:val="a4"/>
    <w:rsid w:val="0065088B"/>
    <w:pPr>
      <w:spacing w:before="100" w:beforeAutospacing="1" w:after="100" w:afterAutospacing="1"/>
    </w:pPr>
    <w:rPr>
      <w:b/>
      <w:bCs/>
    </w:rPr>
  </w:style>
  <w:style w:type="paragraph" w:customStyle="1" w:styleId="xl139">
    <w:name w:val="xl139"/>
    <w:basedOn w:val="a4"/>
    <w:rsid w:val="0065088B"/>
    <w:pPr>
      <w:spacing w:before="100" w:beforeAutospacing="1" w:after="100" w:afterAutospacing="1"/>
    </w:pPr>
  </w:style>
  <w:style w:type="paragraph" w:customStyle="1" w:styleId="xl140">
    <w:name w:val="xl140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i/>
      <w:iCs/>
    </w:rPr>
  </w:style>
  <w:style w:type="paragraph" w:customStyle="1" w:styleId="xl141">
    <w:name w:val="xl141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right"/>
      <w:textAlignment w:val="center"/>
    </w:pPr>
  </w:style>
  <w:style w:type="paragraph" w:customStyle="1" w:styleId="xl142">
    <w:name w:val="xl142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right"/>
      <w:textAlignment w:val="center"/>
    </w:pPr>
    <w:rPr>
      <w:i/>
      <w:iCs/>
    </w:rPr>
  </w:style>
  <w:style w:type="paragraph" w:customStyle="1" w:styleId="xl143">
    <w:name w:val="xl143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</w:style>
  <w:style w:type="paragraph" w:customStyle="1" w:styleId="xl144">
    <w:name w:val="xl144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</w:style>
  <w:style w:type="paragraph" w:customStyle="1" w:styleId="xl145">
    <w:name w:val="xl145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right"/>
    </w:pPr>
  </w:style>
  <w:style w:type="paragraph" w:customStyle="1" w:styleId="xl146">
    <w:name w:val="xl146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</w:style>
  <w:style w:type="paragraph" w:customStyle="1" w:styleId="xl147">
    <w:name w:val="xl147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48">
    <w:name w:val="xl148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i/>
      <w:iCs/>
    </w:rPr>
  </w:style>
  <w:style w:type="paragraph" w:customStyle="1" w:styleId="xl149">
    <w:name w:val="xl149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right"/>
    </w:pPr>
    <w:rPr>
      <w:i/>
      <w:iCs/>
    </w:rPr>
  </w:style>
  <w:style w:type="paragraph" w:customStyle="1" w:styleId="xl150">
    <w:name w:val="xl150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i/>
      <w:iCs/>
    </w:rPr>
  </w:style>
  <w:style w:type="paragraph" w:customStyle="1" w:styleId="xl151">
    <w:name w:val="xl151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</w:pPr>
  </w:style>
  <w:style w:type="paragraph" w:customStyle="1" w:styleId="xl152">
    <w:name w:val="xl152"/>
    <w:basedOn w:val="a4"/>
    <w:rsid w:val="0065088B"/>
    <w:pPr>
      <w:spacing w:before="100" w:beforeAutospacing="1" w:after="100" w:afterAutospacing="1"/>
      <w:jc w:val="right"/>
    </w:pPr>
  </w:style>
  <w:style w:type="paragraph" w:customStyle="1" w:styleId="xl153">
    <w:name w:val="xl153"/>
    <w:basedOn w:val="a4"/>
    <w:rsid w:val="0065088B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54">
    <w:name w:val="xl154"/>
    <w:basedOn w:val="a4"/>
    <w:rsid w:val="0065088B"/>
    <w:pPr>
      <w:spacing w:before="100" w:beforeAutospacing="1" w:after="100" w:afterAutospacing="1"/>
      <w:textAlignment w:val="center"/>
    </w:pPr>
    <w:rPr>
      <w:b/>
      <w:bCs/>
    </w:rPr>
  </w:style>
  <w:style w:type="paragraph" w:customStyle="1" w:styleId="xl155">
    <w:name w:val="xl155"/>
    <w:basedOn w:val="a4"/>
    <w:rsid w:val="0065088B"/>
    <w:pPr>
      <w:spacing w:before="100" w:beforeAutospacing="1" w:after="100" w:afterAutospacing="1"/>
    </w:pPr>
    <w:rPr>
      <w:i/>
      <w:iCs/>
    </w:rPr>
  </w:style>
  <w:style w:type="paragraph" w:customStyle="1" w:styleId="xl156">
    <w:name w:val="xl156"/>
    <w:basedOn w:val="a4"/>
    <w:rsid w:val="0065088B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157">
    <w:name w:val="xl157"/>
    <w:basedOn w:val="a4"/>
    <w:rsid w:val="0065088B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158">
    <w:name w:val="xl158"/>
    <w:basedOn w:val="a4"/>
    <w:rsid w:val="0065088B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159">
    <w:name w:val="xl159"/>
    <w:basedOn w:val="a4"/>
    <w:rsid w:val="0065088B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</w:style>
  <w:style w:type="character" w:customStyle="1" w:styleId="af">
    <w:name w:val="Основной текст с отступом Знак"/>
    <w:link w:val="ae"/>
    <w:rsid w:val="00A95401"/>
    <w:rPr>
      <w:sz w:val="24"/>
      <w:szCs w:val="24"/>
    </w:rPr>
  </w:style>
  <w:style w:type="character" w:customStyle="1" w:styleId="22">
    <w:name w:val="Основной текст с отступом 2 Знак"/>
    <w:link w:val="21"/>
    <w:rsid w:val="00A95401"/>
    <w:rPr>
      <w:sz w:val="24"/>
      <w:szCs w:val="24"/>
    </w:rPr>
  </w:style>
  <w:style w:type="paragraph" w:customStyle="1" w:styleId="37">
    <w:name w:val="Обычный3"/>
    <w:rsid w:val="00A95401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44">
    <w:name w:val="Обычный4"/>
    <w:rsid w:val="00926DC3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53">
    <w:name w:val="Обычный5"/>
    <w:rsid w:val="00023B85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63">
    <w:name w:val="Обычный6"/>
    <w:rsid w:val="007E2DE8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73">
    <w:name w:val="Обычный7"/>
    <w:rsid w:val="00E12A20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84">
    <w:name w:val="Обычный8"/>
    <w:rsid w:val="00312CF2"/>
    <w:pPr>
      <w:widowControl w:val="0"/>
      <w:snapToGrid w:val="0"/>
      <w:spacing w:before="40" w:line="300" w:lineRule="auto"/>
      <w:jc w:val="both"/>
    </w:pPr>
    <w:rPr>
      <w:sz w:val="24"/>
    </w:rPr>
  </w:style>
  <w:style w:type="character" w:customStyle="1" w:styleId="19">
    <w:name w:val="Основной шрифт абзаца1"/>
    <w:rsid w:val="00476007"/>
  </w:style>
  <w:style w:type="character" w:styleId="affb">
    <w:name w:val="Emphasis"/>
    <w:qFormat/>
    <w:rsid w:val="009A0E3E"/>
    <w:rPr>
      <w:i/>
      <w:iCs/>
    </w:rPr>
  </w:style>
  <w:style w:type="character" w:customStyle="1" w:styleId="10">
    <w:name w:val="Заголовок 1 Знак"/>
    <w:link w:val="1"/>
    <w:rsid w:val="00F5174A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PPB_Heading 2 Знак"/>
    <w:link w:val="2"/>
    <w:rsid w:val="00F5174A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rsid w:val="00F5174A"/>
    <w:rPr>
      <w:b/>
      <w:bCs/>
      <w:i/>
      <w:iCs/>
      <w:sz w:val="24"/>
      <w:szCs w:val="24"/>
    </w:rPr>
  </w:style>
  <w:style w:type="character" w:customStyle="1" w:styleId="40">
    <w:name w:val="Заголовок 4 Знак"/>
    <w:link w:val="4"/>
    <w:rsid w:val="00F5174A"/>
    <w:rPr>
      <w:sz w:val="28"/>
    </w:rPr>
  </w:style>
  <w:style w:type="character" w:customStyle="1" w:styleId="50">
    <w:name w:val="Заголовок 5 Знак"/>
    <w:link w:val="5"/>
    <w:rsid w:val="00F5174A"/>
    <w:rPr>
      <w:b/>
      <w:bCs/>
      <w:color w:val="000000"/>
      <w:spacing w:val="1"/>
      <w:sz w:val="24"/>
      <w:szCs w:val="24"/>
      <w:shd w:val="clear" w:color="auto" w:fill="FFFFFF"/>
    </w:rPr>
  </w:style>
  <w:style w:type="character" w:customStyle="1" w:styleId="60">
    <w:name w:val="Заголовок 6 Знак"/>
    <w:link w:val="6"/>
    <w:rsid w:val="00F5174A"/>
    <w:rPr>
      <w:b/>
      <w:bCs/>
      <w:color w:val="000000"/>
      <w:spacing w:val="-12"/>
      <w:sz w:val="26"/>
      <w:szCs w:val="26"/>
      <w:shd w:val="clear" w:color="auto" w:fill="FFFFFF"/>
    </w:rPr>
  </w:style>
  <w:style w:type="character" w:customStyle="1" w:styleId="71">
    <w:name w:val="Заголовок 7 Знак"/>
    <w:link w:val="70"/>
    <w:rsid w:val="00F5174A"/>
    <w:rPr>
      <w:b/>
      <w:bCs/>
      <w:color w:val="000000"/>
      <w:spacing w:val="-11"/>
      <w:sz w:val="26"/>
      <w:szCs w:val="26"/>
      <w:shd w:val="clear" w:color="auto" w:fill="FFFFFF"/>
    </w:rPr>
  </w:style>
  <w:style w:type="character" w:customStyle="1" w:styleId="80">
    <w:name w:val="Заголовок 8 Знак"/>
    <w:link w:val="8"/>
    <w:rsid w:val="00F5174A"/>
    <w:rPr>
      <w:color w:val="000000"/>
      <w:spacing w:val="-11"/>
      <w:sz w:val="24"/>
      <w:szCs w:val="26"/>
      <w:shd w:val="clear" w:color="auto" w:fill="FFFFFF"/>
    </w:rPr>
  </w:style>
  <w:style w:type="character" w:customStyle="1" w:styleId="90">
    <w:name w:val="Заголовок 9 Знак"/>
    <w:link w:val="9"/>
    <w:rsid w:val="00F5174A"/>
    <w:rPr>
      <w:color w:val="000000"/>
      <w:spacing w:val="-1"/>
      <w:sz w:val="26"/>
      <w:szCs w:val="26"/>
      <w:shd w:val="clear" w:color="auto" w:fill="FFFFFF"/>
    </w:rPr>
  </w:style>
  <w:style w:type="character" w:customStyle="1" w:styleId="af2">
    <w:name w:val="Текст примечания Знак"/>
    <w:link w:val="af1"/>
    <w:semiHidden/>
    <w:rsid w:val="00F5174A"/>
  </w:style>
  <w:style w:type="character" w:customStyle="1" w:styleId="af6">
    <w:name w:val="Текст выноски Знак"/>
    <w:link w:val="af5"/>
    <w:semiHidden/>
    <w:rsid w:val="00F5174A"/>
    <w:rPr>
      <w:rFonts w:ascii="Tahoma" w:hAnsi="Tahoma" w:cs="TimesET"/>
      <w:sz w:val="16"/>
      <w:szCs w:val="16"/>
    </w:rPr>
  </w:style>
  <w:style w:type="character" w:customStyle="1" w:styleId="24">
    <w:name w:val="Основной текст 2 Знак"/>
    <w:link w:val="23"/>
    <w:rsid w:val="00F5174A"/>
    <w:rPr>
      <w:sz w:val="24"/>
      <w:szCs w:val="24"/>
    </w:rPr>
  </w:style>
  <w:style w:type="character" w:customStyle="1" w:styleId="32">
    <w:name w:val="Основной текст 3 Знак"/>
    <w:link w:val="31"/>
    <w:rsid w:val="00F5174A"/>
    <w:rPr>
      <w:sz w:val="16"/>
      <w:szCs w:val="16"/>
    </w:rPr>
  </w:style>
  <w:style w:type="character" w:customStyle="1" w:styleId="af9">
    <w:name w:val="Подзаголовок Знак"/>
    <w:link w:val="af8"/>
    <w:rsid w:val="00F5174A"/>
    <w:rPr>
      <w:b/>
      <w:bCs/>
      <w:sz w:val="24"/>
      <w:szCs w:val="24"/>
    </w:rPr>
  </w:style>
  <w:style w:type="character" w:customStyle="1" w:styleId="35">
    <w:name w:val="Основной текст с отступом 3 Знак"/>
    <w:link w:val="34"/>
    <w:rsid w:val="00F5174A"/>
    <w:rPr>
      <w:sz w:val="24"/>
      <w:szCs w:val="24"/>
    </w:rPr>
  </w:style>
  <w:style w:type="character" w:customStyle="1" w:styleId="aff0">
    <w:name w:val="Тема примечания Знак"/>
    <w:link w:val="aff"/>
    <w:semiHidden/>
    <w:rsid w:val="00F5174A"/>
    <w:rPr>
      <w:b/>
      <w:bCs/>
    </w:rPr>
  </w:style>
  <w:style w:type="paragraph" w:customStyle="1" w:styleId="a3">
    <w:name w:val="Буллит"/>
    <w:basedOn w:val="a4"/>
    <w:link w:val="affc"/>
    <w:qFormat/>
    <w:rsid w:val="00FF1A8D"/>
    <w:pPr>
      <w:numPr>
        <w:numId w:val="12"/>
      </w:numPr>
      <w:spacing w:before="120"/>
      <w:jc w:val="both"/>
      <w:outlineLvl w:val="1"/>
    </w:pPr>
    <w:rPr>
      <w:rFonts w:ascii="Arial" w:hAnsi="Arial" w:cs="Arial"/>
      <w:sz w:val="22"/>
      <w:szCs w:val="22"/>
    </w:rPr>
  </w:style>
  <w:style w:type="character" w:customStyle="1" w:styleId="affc">
    <w:name w:val="Буллит Знак"/>
    <w:basedOn w:val="a5"/>
    <w:link w:val="a3"/>
    <w:rsid w:val="00FF1A8D"/>
    <w:rPr>
      <w:rFonts w:ascii="Arial" w:hAnsi="Arial" w:cs="Arial"/>
      <w:sz w:val="22"/>
      <w:szCs w:val="22"/>
    </w:rPr>
  </w:style>
  <w:style w:type="paragraph" w:styleId="2d">
    <w:name w:val="List 2"/>
    <w:basedOn w:val="a4"/>
    <w:rsid w:val="00737107"/>
    <w:pPr>
      <w:ind w:left="566" w:hanging="283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4">
    <w:name w:val="Normal"/>
    <w:qFormat/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2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3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6215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6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6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66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2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4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2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77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7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7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57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13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8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69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1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0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29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1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93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0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7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8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35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36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8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9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77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1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6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37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53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87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2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75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4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9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6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2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3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2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3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6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2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9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0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9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025606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57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547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94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54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1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5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8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09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6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26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7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8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2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26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7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7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6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6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3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6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64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7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5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4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07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2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33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9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6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1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79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6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4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7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8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48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9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0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2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5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5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86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36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63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9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9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7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9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9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8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9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3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1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36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4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0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14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0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0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8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6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7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9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00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1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83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80FCFF-6DE5-4A7A-9568-B8BEBFBC53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611</Words>
  <Characters>3485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П1</vt:lpstr>
    </vt:vector>
  </TitlesOfParts>
  <Company>YANOS</Company>
  <LinksUpToDate>false</LinksUpToDate>
  <CharactersWithSpaces>4088</CharactersWithSpaces>
  <SharedDoc>false</SharedDoc>
  <HLinks>
    <vt:vector size="24" baseType="variant">
      <vt:variant>
        <vt:i4>1966191</vt:i4>
      </vt:variant>
      <vt:variant>
        <vt:i4>9</vt:i4>
      </vt:variant>
      <vt:variant>
        <vt:i4>0</vt:i4>
      </vt:variant>
      <vt:variant>
        <vt:i4>5</vt:i4>
      </vt:variant>
      <vt:variant>
        <vt:lpwstr>mailto:SamoylovMA@yanos.slavneft.ru</vt:lpwstr>
      </vt:variant>
      <vt:variant>
        <vt:lpwstr/>
      </vt:variant>
      <vt:variant>
        <vt:i4>2621521</vt:i4>
      </vt:variant>
      <vt:variant>
        <vt:i4>6</vt:i4>
      </vt:variant>
      <vt:variant>
        <vt:i4>0</vt:i4>
      </vt:variant>
      <vt:variant>
        <vt:i4>5</vt:i4>
      </vt:variant>
      <vt:variant>
        <vt:lpwstr>mailto:OvsyannikovEA@yanos.slavneft.ru</vt:lpwstr>
      </vt:variant>
      <vt:variant>
        <vt:lpwstr/>
      </vt:variant>
      <vt:variant>
        <vt:i4>8192004</vt:i4>
      </vt:variant>
      <vt:variant>
        <vt:i4>3</vt:i4>
      </vt:variant>
      <vt:variant>
        <vt:i4>0</vt:i4>
      </vt:variant>
      <vt:variant>
        <vt:i4>5</vt:i4>
      </vt:variant>
      <vt:variant>
        <vt:lpwstr>mailto:GrischenkoEV@yanos.slavneft.ru</vt:lpwstr>
      </vt:variant>
      <vt:variant>
        <vt:lpwstr/>
      </vt:variant>
      <vt:variant>
        <vt:i4>2162779</vt:i4>
      </vt:variant>
      <vt:variant>
        <vt:i4>0</vt:i4>
      </vt:variant>
      <vt:variant>
        <vt:i4>0</vt:i4>
      </vt:variant>
      <vt:variant>
        <vt:i4>5</vt:i4>
      </vt:variant>
      <vt:variant>
        <vt:lpwstr>mailto:NikitinAY@yanos.slavneft.ru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П1</dc:title>
  <dc:creator>User</dc:creator>
  <cp:lastModifiedBy>Детков Александр Игоревич</cp:lastModifiedBy>
  <cp:revision>2</cp:revision>
  <cp:lastPrinted>2014-11-14T05:58:00Z</cp:lastPrinted>
  <dcterms:created xsi:type="dcterms:W3CDTF">2015-08-25T07:02:00Z</dcterms:created>
  <dcterms:modified xsi:type="dcterms:W3CDTF">2015-08-25T07:02:00Z</dcterms:modified>
</cp:coreProperties>
</file>